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96A86" w14:textId="77777777" w:rsidR="00D144BE" w:rsidRPr="001C55B2" w:rsidRDefault="00741B12" w:rsidP="007771E3">
      <w:pPr>
        <w:pStyle w:val="Heading1"/>
        <w:pBdr>
          <w:bottom w:val="single" w:sz="4" w:space="1" w:color="365F91" w:themeColor="accent1" w:themeShade="BF"/>
        </w:pBdr>
      </w:pPr>
      <w:r>
        <w:t>indoor air quality</w:t>
      </w:r>
    </w:p>
    <w:p w14:paraId="5A886FD8" w14:textId="77777777" w:rsidR="004F3D4F" w:rsidRPr="003D044C" w:rsidRDefault="004F3D4F" w:rsidP="00B847C1">
      <w:pPr>
        <w:pStyle w:val="Heading3"/>
        <w:rPr>
          <w:sz w:val="24"/>
          <w:szCs w:val="24"/>
        </w:rPr>
      </w:pPr>
      <w:bookmarkStart w:id="0" w:name="h.d27jtfsfquok"/>
      <w:bookmarkEnd w:id="0"/>
      <w:r w:rsidRPr="003D044C">
        <w:rPr>
          <w:sz w:val="24"/>
          <w:szCs w:val="24"/>
        </w:rPr>
        <w:t>Credit 9</w:t>
      </w:r>
    </w:p>
    <w:p w14:paraId="0EAF8460" w14:textId="7822F195" w:rsidR="005C34D2" w:rsidRPr="003D044C" w:rsidRDefault="005C34D2">
      <w:pPr>
        <w:pStyle w:val="Heading3"/>
        <w:rPr>
          <w:sz w:val="24"/>
          <w:szCs w:val="24"/>
        </w:rPr>
      </w:pPr>
      <w:r w:rsidRPr="003D044C">
        <w:rPr>
          <w:bCs w:val="0"/>
          <w:caps w:val="0"/>
          <w:sz w:val="24"/>
          <w:szCs w:val="24"/>
        </w:rPr>
        <w:t>Design Review Submission</w:t>
      </w:r>
      <w:r w:rsidRPr="003D044C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bCs w:val="0"/>
          <w:caps w:val="0"/>
          <w:sz w:val="24"/>
          <w:szCs w:val="24"/>
        </w:rPr>
        <w:tab/>
        <w:t>As Built Submission</w:t>
      </w:r>
      <w:r w:rsidRPr="003D044C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477188742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1992787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035ACD" w14:paraId="490915C7" w14:textId="77777777" w:rsidTr="003D7EE6">
        <w:tc>
          <w:tcPr>
            <w:tcW w:w="3794" w:type="dxa"/>
          </w:tcPr>
          <w:p w14:paraId="7E761BF5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141B71FB" w14:textId="77777777" w:rsidR="005C34D2" w:rsidRPr="003D044C" w:rsidRDefault="000E1601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BF053EA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4DD03EE1" w14:textId="77777777" w:rsidR="005C34D2" w:rsidRPr="003D044C" w:rsidRDefault="0030677B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[</w:t>
            </w:r>
            <w:r w:rsidR="005C34D2" w:rsidRPr="003D044C">
              <w:rPr>
                <w:sz w:val="24"/>
                <w:szCs w:val="24"/>
              </w:rPr>
              <w:t>#</w:t>
            </w:r>
            <w:r w:rsidRPr="003D044C">
              <w:rPr>
                <w:sz w:val="24"/>
                <w:szCs w:val="24"/>
              </w:rPr>
              <w:t>]</w:t>
            </w:r>
          </w:p>
        </w:tc>
      </w:tr>
    </w:tbl>
    <w:p w14:paraId="7C955D8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4F3D4F" w14:paraId="211E69C3" w14:textId="77777777" w:rsidTr="004D0A28">
        <w:tc>
          <w:tcPr>
            <w:tcW w:w="328" w:type="pct"/>
          </w:tcPr>
          <w:p w14:paraId="093266B4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D9ACCB2" w14:textId="6F9AD650" w:rsidR="004F3D4F" w:rsidRPr="007006FE" w:rsidRDefault="004F3D4F" w:rsidP="00DF4488">
            <w:pPr>
              <w:rPr>
                <w:b/>
              </w:rPr>
            </w:pPr>
            <w:r>
              <w:rPr>
                <w:b/>
              </w:rPr>
              <w:t>Criteri</w:t>
            </w:r>
            <w:r w:rsidR="00B847C1">
              <w:rPr>
                <w:b/>
              </w:rPr>
              <w:t>a</w:t>
            </w:r>
          </w:p>
        </w:tc>
        <w:tc>
          <w:tcPr>
            <w:tcW w:w="2070" w:type="pct"/>
          </w:tcPr>
          <w:p w14:paraId="66ABC98A" w14:textId="221CBE90" w:rsidR="004F3D4F" w:rsidRPr="007006FE" w:rsidRDefault="004F3D4F" w:rsidP="00DF4488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675F9D2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5A1CE231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8584D" w14:paraId="4B79E1A6" w14:textId="77777777" w:rsidTr="0030677B">
        <w:tc>
          <w:tcPr>
            <w:tcW w:w="328" w:type="pct"/>
            <w:vMerge w:val="restart"/>
          </w:tcPr>
          <w:p w14:paraId="26CC3043" w14:textId="77777777" w:rsidR="00E8584D" w:rsidRPr="00B51442" w:rsidRDefault="00E8584D" w:rsidP="001C55B2">
            <w:pPr>
              <w:jc w:val="center"/>
              <w:rPr>
                <w:b/>
              </w:rPr>
            </w:pPr>
            <w:r w:rsidRPr="00B51442">
              <w:rPr>
                <w:b/>
              </w:rPr>
              <w:t>9.1</w:t>
            </w:r>
          </w:p>
        </w:tc>
        <w:tc>
          <w:tcPr>
            <w:tcW w:w="1340" w:type="pct"/>
            <w:vMerge w:val="restart"/>
          </w:tcPr>
          <w:p w14:paraId="02644CB1" w14:textId="77777777" w:rsidR="00E8584D" w:rsidRPr="00B51442" w:rsidRDefault="00E8584D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070" w:type="pct"/>
            <w:vMerge w:val="restart"/>
          </w:tcPr>
          <w:p w14:paraId="5CDEC750" w14:textId="77777777" w:rsidR="00E8584D" w:rsidRDefault="00E8584D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4" w:type="pct"/>
            <w:vAlign w:val="center"/>
          </w:tcPr>
          <w:p w14:paraId="69913DED" w14:textId="77777777" w:rsidR="00E8584D" w:rsidRDefault="00E8584D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0401933B" w14:textId="77777777" w:rsidR="00E8584D" w:rsidRDefault="00E8584D" w:rsidP="0030677B">
            <w:pPr>
              <w:jc w:val="center"/>
            </w:pPr>
            <w:sdt>
              <w:sdtPr>
                <w:id w:val="-174889616"/>
              </w:sdtPr>
              <w:sdtContent>
                <w:sdt>
                  <w:sdtPr>
                    <w:id w:val="-7904434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8584D" w14:paraId="5D0D2DC0" w14:textId="77777777" w:rsidTr="0030677B">
        <w:tc>
          <w:tcPr>
            <w:tcW w:w="328" w:type="pct"/>
            <w:vMerge/>
          </w:tcPr>
          <w:p w14:paraId="11FD65FC" w14:textId="77777777" w:rsidR="00E8584D" w:rsidRPr="00B51442" w:rsidRDefault="00E8584D" w:rsidP="001C55B2">
            <w:pPr>
              <w:jc w:val="center"/>
              <w:rPr>
                <w:b/>
              </w:rPr>
            </w:pPr>
          </w:p>
        </w:tc>
        <w:tc>
          <w:tcPr>
            <w:tcW w:w="1340" w:type="pct"/>
            <w:vMerge/>
          </w:tcPr>
          <w:p w14:paraId="413E3BF4" w14:textId="77777777" w:rsidR="00E8584D" w:rsidRPr="00B51442" w:rsidRDefault="00E8584D" w:rsidP="007771E3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0B8EDD74" w14:textId="77777777" w:rsidR="00E8584D" w:rsidRDefault="00E8584D" w:rsidP="007771E3"/>
        </w:tc>
        <w:tc>
          <w:tcPr>
            <w:tcW w:w="614" w:type="pct"/>
            <w:vAlign w:val="center"/>
          </w:tcPr>
          <w:p w14:paraId="02D26E81" w14:textId="673011AC" w:rsidR="00E8584D" w:rsidRDefault="00E8584D" w:rsidP="0030677B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DE609A7" w14:textId="7F4EB268" w:rsidR="00E8584D" w:rsidRDefault="00E8584D" w:rsidP="0030677B">
            <w:pPr>
              <w:jc w:val="center"/>
            </w:pPr>
            <w:sdt>
              <w:sdtPr>
                <w:id w:val="-5551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8584D" w14:paraId="24BF167C" w14:textId="77777777" w:rsidTr="0030677B">
        <w:tc>
          <w:tcPr>
            <w:tcW w:w="328" w:type="pct"/>
            <w:vMerge w:val="restart"/>
          </w:tcPr>
          <w:p w14:paraId="1DD28562" w14:textId="77777777" w:rsidR="00E8584D" w:rsidRPr="00B51442" w:rsidRDefault="00E8584D" w:rsidP="000E1601">
            <w:pPr>
              <w:rPr>
                <w:b/>
              </w:rPr>
            </w:pPr>
            <w:r w:rsidRPr="00B51442">
              <w:rPr>
                <w:b/>
              </w:rPr>
              <w:t>9.2</w:t>
            </w:r>
          </w:p>
        </w:tc>
        <w:tc>
          <w:tcPr>
            <w:tcW w:w="1340" w:type="pct"/>
            <w:vMerge w:val="restart"/>
          </w:tcPr>
          <w:p w14:paraId="3053BF8B" w14:textId="77777777" w:rsidR="00E8584D" w:rsidRPr="00B51442" w:rsidRDefault="00E8584D" w:rsidP="003F44C9">
            <w:pPr>
              <w:rPr>
                <w:b/>
              </w:rPr>
            </w:pPr>
            <w:r w:rsidRPr="00B51442">
              <w:rPr>
                <w:b/>
              </w:rPr>
              <w:t xml:space="preserve">Provision of </w:t>
            </w:r>
            <w:r>
              <w:rPr>
                <w:b/>
              </w:rPr>
              <w:t>Outdoor</w:t>
            </w:r>
            <w:r w:rsidRPr="00B51442">
              <w:rPr>
                <w:b/>
              </w:rPr>
              <w:t xml:space="preserve"> Air</w:t>
            </w:r>
          </w:p>
        </w:tc>
        <w:tc>
          <w:tcPr>
            <w:tcW w:w="2070" w:type="pct"/>
            <w:vMerge w:val="restart"/>
          </w:tcPr>
          <w:p w14:paraId="17E80127" w14:textId="77777777" w:rsidR="00E8584D" w:rsidRDefault="00E8584D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Pr="00BB7D6C">
              <w:t>sufficient outdoor air to ensure levels of indoor pollutants are maintained at acceptable levels.</w:t>
            </w:r>
          </w:p>
        </w:tc>
        <w:tc>
          <w:tcPr>
            <w:tcW w:w="614" w:type="pct"/>
            <w:vAlign w:val="center"/>
          </w:tcPr>
          <w:p w14:paraId="3A80FDD9" w14:textId="77777777" w:rsidR="00E8584D" w:rsidRDefault="00E8584D" w:rsidP="0030677B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14:paraId="01974F05" w14:textId="77777777" w:rsidR="00E8584D" w:rsidRDefault="00E8584D" w:rsidP="0030677B">
            <w:pPr>
              <w:jc w:val="center"/>
            </w:pPr>
            <w:sdt>
              <w:sdtPr>
                <w:id w:val="-2050984480"/>
              </w:sdtPr>
              <w:sdtContent>
                <w:r>
                  <w:rPr>
                    <w:color w:val="8064A2" w:themeColor="accent4"/>
                  </w:rPr>
                  <w:t>[</w:t>
                </w:r>
                <w:r w:rsidRPr="008858B5">
                  <w:rPr>
                    <w:color w:val="8064A2" w:themeColor="accent4"/>
                  </w:rPr>
                  <w:t>#</w:t>
                </w:r>
                <w:r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E8584D" w14:paraId="77B4C062" w14:textId="77777777" w:rsidTr="0030677B">
        <w:tc>
          <w:tcPr>
            <w:tcW w:w="328" w:type="pct"/>
            <w:vMerge/>
          </w:tcPr>
          <w:p w14:paraId="5A8364C7" w14:textId="77777777" w:rsidR="00E8584D" w:rsidRPr="00B51442" w:rsidRDefault="00E8584D" w:rsidP="000E1601">
            <w:pPr>
              <w:rPr>
                <w:b/>
              </w:rPr>
            </w:pPr>
          </w:p>
        </w:tc>
        <w:tc>
          <w:tcPr>
            <w:tcW w:w="1340" w:type="pct"/>
            <w:vMerge/>
          </w:tcPr>
          <w:p w14:paraId="7DBE091F" w14:textId="77777777" w:rsidR="00E8584D" w:rsidRPr="00B51442" w:rsidRDefault="00E8584D" w:rsidP="003F44C9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7E70DA80" w14:textId="77777777" w:rsidR="00E8584D" w:rsidRDefault="00E8584D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614" w:type="pct"/>
            <w:vAlign w:val="center"/>
          </w:tcPr>
          <w:p w14:paraId="4A7B6499" w14:textId="37CCC092" w:rsidR="00E8584D" w:rsidRDefault="00E8584D" w:rsidP="0030677B">
            <w:pPr>
              <w:jc w:val="center"/>
            </w:pPr>
            <w:r>
              <w:t>NA</w:t>
            </w:r>
          </w:p>
        </w:tc>
        <w:sdt>
          <w:sdtPr>
            <w:id w:val="-172219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pct"/>
                <w:vAlign w:val="center"/>
              </w:tcPr>
              <w:p w14:paraId="7ACF2469" w14:textId="3C41FB10" w:rsidR="00E8584D" w:rsidRDefault="00E8584D" w:rsidP="0030677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8584D" w14:paraId="00425006" w14:textId="77777777" w:rsidTr="0030677B">
        <w:tc>
          <w:tcPr>
            <w:tcW w:w="328" w:type="pct"/>
            <w:vMerge w:val="restart"/>
          </w:tcPr>
          <w:p w14:paraId="51CE5835" w14:textId="77777777" w:rsidR="00E8584D" w:rsidRPr="00B51442" w:rsidRDefault="00E8584D" w:rsidP="00E45DAF">
            <w:pPr>
              <w:jc w:val="center"/>
              <w:rPr>
                <w:b/>
              </w:rPr>
            </w:pPr>
            <w:r w:rsidRPr="00B51442">
              <w:rPr>
                <w:b/>
              </w:rPr>
              <w:t>9.3</w:t>
            </w:r>
          </w:p>
        </w:tc>
        <w:tc>
          <w:tcPr>
            <w:tcW w:w="1340" w:type="pct"/>
            <w:vMerge w:val="restart"/>
          </w:tcPr>
          <w:p w14:paraId="741AC154" w14:textId="77777777" w:rsidR="00E8584D" w:rsidRPr="00B51442" w:rsidRDefault="00E8584D" w:rsidP="007771E3">
            <w:pPr>
              <w:rPr>
                <w:b/>
              </w:rPr>
            </w:pPr>
            <w:r w:rsidRPr="00B51442">
              <w:rPr>
                <w:b/>
              </w:rPr>
              <w:t>Exhaust or Elimination of Pollutants</w:t>
            </w:r>
          </w:p>
        </w:tc>
        <w:tc>
          <w:tcPr>
            <w:tcW w:w="2070" w:type="pct"/>
            <w:vMerge w:val="restart"/>
          </w:tcPr>
          <w:p w14:paraId="4177B464" w14:textId="77777777" w:rsidR="00E8584D" w:rsidRDefault="00E8584D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4" w:type="pct"/>
            <w:vAlign w:val="center"/>
          </w:tcPr>
          <w:p w14:paraId="28504A5A" w14:textId="77777777" w:rsidR="00E8584D" w:rsidRDefault="00E8584D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B41395C" w14:textId="77777777" w:rsidR="00E8584D" w:rsidRPr="003A2BE3" w:rsidRDefault="00E8584D" w:rsidP="0030677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11778273"/>
              </w:sdtPr>
              <w:sdtContent>
                <w:sdt>
                  <w:sdtPr>
                    <w:id w:val="1931700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8584D" w14:paraId="3875D36E" w14:textId="77777777" w:rsidTr="0030677B">
        <w:tc>
          <w:tcPr>
            <w:tcW w:w="328" w:type="pct"/>
            <w:vMerge/>
          </w:tcPr>
          <w:p w14:paraId="16A2681D" w14:textId="77777777" w:rsidR="00E8584D" w:rsidRPr="00B51442" w:rsidRDefault="00E8584D" w:rsidP="00E8584D">
            <w:pPr>
              <w:jc w:val="center"/>
              <w:rPr>
                <w:b/>
              </w:rPr>
            </w:pPr>
          </w:p>
        </w:tc>
        <w:tc>
          <w:tcPr>
            <w:tcW w:w="1340" w:type="pct"/>
            <w:vMerge/>
          </w:tcPr>
          <w:p w14:paraId="6F80D6EE" w14:textId="77777777" w:rsidR="00E8584D" w:rsidRPr="00B51442" w:rsidRDefault="00E8584D" w:rsidP="00E8584D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3CC263B8" w14:textId="77777777" w:rsidR="00E8584D" w:rsidRDefault="00E8584D" w:rsidP="00E8584D"/>
        </w:tc>
        <w:tc>
          <w:tcPr>
            <w:tcW w:w="614" w:type="pct"/>
            <w:vAlign w:val="center"/>
          </w:tcPr>
          <w:p w14:paraId="08785C0B" w14:textId="2A671E1E" w:rsidR="00E8584D" w:rsidRDefault="00E8584D" w:rsidP="00E8584D">
            <w:pPr>
              <w:jc w:val="center"/>
            </w:pPr>
            <w:r>
              <w:t>NA</w:t>
            </w:r>
          </w:p>
        </w:tc>
        <w:sdt>
          <w:sdtPr>
            <w:id w:val="1229577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7" w:type="pct"/>
                <w:vAlign w:val="center"/>
              </w:tcPr>
              <w:p w14:paraId="0C6FCF71" w14:textId="2113BA1F" w:rsidR="00E8584D" w:rsidRDefault="00E8584D" w:rsidP="00E8584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B04A23E" w14:textId="77777777" w:rsidR="009E45D5" w:rsidRDefault="009E45D5" w:rsidP="00543FCE">
      <w:bookmarkStart w:id="1" w:name="h.fwvpjw869anz"/>
      <w:bookmarkEnd w:id="1"/>
    </w:p>
    <w:p w14:paraId="4BD0D082" w14:textId="77777777" w:rsidR="006F5ED3" w:rsidRDefault="006F5ED3" w:rsidP="006F5ED3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F5ED3" w:rsidRPr="006B087B" w14:paraId="5F37A924" w14:textId="77777777" w:rsidTr="00F43ED0">
        <w:tc>
          <w:tcPr>
            <w:tcW w:w="3994" w:type="pct"/>
            <w:vAlign w:val="center"/>
          </w:tcPr>
          <w:p w14:paraId="24DBE4FC" w14:textId="2CAB1F9B" w:rsidR="006F5ED3" w:rsidRPr="006B087B" w:rsidRDefault="006F5ED3" w:rsidP="00F43ED0">
            <w:r w:rsidRPr="006B087B">
              <w:t xml:space="preserve">There are no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EC52F8" w14:textId="77777777" w:rsidR="006F5ED3" w:rsidRPr="006B087B" w:rsidRDefault="006F5ED3" w:rsidP="00F43ED0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F5ED3" w:rsidRPr="006B087B" w14:paraId="67C625DC" w14:textId="77777777" w:rsidTr="00F43ED0">
        <w:tc>
          <w:tcPr>
            <w:tcW w:w="3994" w:type="pct"/>
            <w:vAlign w:val="center"/>
          </w:tcPr>
          <w:p w14:paraId="7560BAFE" w14:textId="3B700F00" w:rsidR="006F5ED3" w:rsidRPr="006B087B" w:rsidRDefault="006F5ED3" w:rsidP="00F43ED0">
            <w:r w:rsidRPr="006B087B">
              <w:t xml:space="preserve">There are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 xml:space="preserve">uestions for this credit and all responses received from the </w:t>
            </w:r>
            <w:r w:rsidR="0034160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AF29837" w14:textId="77777777" w:rsidR="006F5ED3" w:rsidRPr="006B087B" w:rsidRDefault="006F5ED3" w:rsidP="00F43E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A74562" w14:textId="77777777" w:rsidR="009A05DF" w:rsidRDefault="009A05DF" w:rsidP="009A05DF">
      <w:pPr>
        <w:pStyle w:val="Heading2"/>
      </w:pPr>
    </w:p>
    <w:p w14:paraId="271D9FF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368F6927" w14:textId="77777777" w:rsidR="005A043B" w:rsidRDefault="005842E7" w:rsidP="005A043B">
      <w:pPr>
        <w:pStyle w:val="Heading2"/>
      </w:pPr>
      <w:r>
        <w:lastRenderedPageBreak/>
        <w:t>9.</w:t>
      </w:r>
      <w:r w:rsidR="005A043B">
        <w:t xml:space="preserve"> General Information</w:t>
      </w:r>
    </w:p>
    <w:p w14:paraId="36C1D882" w14:textId="77777777" w:rsidR="0099600D" w:rsidRDefault="004F3D4F" w:rsidP="004F3D4F">
      <w:r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3D3C2B">
        <w:t>.</w:t>
      </w:r>
    </w:p>
    <w:p w14:paraId="459BB6D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C11D4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8C42B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E778B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0ECAFD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22E3D2" w14:textId="77777777" w:rsidR="002D1B5D" w:rsidRDefault="002D1B5D" w:rsidP="00B52111"/>
    <w:p w14:paraId="53DCDFF0" w14:textId="26D72E95" w:rsidR="00B52111" w:rsidRDefault="002D1B5D" w:rsidP="00B52111">
      <w:r>
        <w:t xml:space="preserve">Please justify when NA is claimed. </w:t>
      </w:r>
    </w:p>
    <w:p w14:paraId="37CB474A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7AB0F0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E28C80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34F5DF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8E22D3" w14:textId="0BF74C7E" w:rsidR="006F5ED3" w:rsidRDefault="006F5ED3" w:rsidP="007771E3">
      <w:pPr>
        <w:pStyle w:val="Heading2"/>
      </w:pPr>
    </w:p>
    <w:p w14:paraId="17DAED78" w14:textId="77777777" w:rsidR="00CC3B44" w:rsidRDefault="004D0A28" w:rsidP="007771E3">
      <w:pPr>
        <w:pStyle w:val="Heading2"/>
      </w:pPr>
      <w:r>
        <w:t>9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956FAF3" w14:textId="77777777" w:rsidTr="00015214">
        <w:tc>
          <w:tcPr>
            <w:tcW w:w="4074" w:type="pct"/>
            <w:vAlign w:val="center"/>
          </w:tcPr>
          <w:p w14:paraId="44D4CEF7" w14:textId="77777777" w:rsidR="003D3C2B" w:rsidRDefault="003D3C2B" w:rsidP="004F3D4F">
            <w:r>
              <w:t>9.1.1 The entry of outdoor pollutants is miti</w:t>
            </w:r>
            <w:r w:rsidR="004F3D4F">
              <w:t xml:space="preserve">gated in accordance with credit </w:t>
            </w:r>
            <w:r>
              <w:t xml:space="preserve">requirements </w:t>
            </w:r>
          </w:p>
        </w:tc>
        <w:tc>
          <w:tcPr>
            <w:tcW w:w="926" w:type="pct"/>
            <w:vAlign w:val="center"/>
          </w:tcPr>
          <w:p w14:paraId="3314A050" w14:textId="77777777" w:rsidR="003D3C2B" w:rsidRPr="003A2BE3" w:rsidRDefault="00045738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94215268"/>
              </w:sdtPr>
              <w:sdtEndPr/>
              <w:sdtContent>
                <w:sdt>
                  <w:sdtPr>
                    <w:id w:val="-1429711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63A81" w:rsidRPr="003A2BE3" w14:paraId="6C42710F" w14:textId="77777777" w:rsidTr="00015214">
        <w:tc>
          <w:tcPr>
            <w:tcW w:w="4074" w:type="pct"/>
            <w:vAlign w:val="center"/>
          </w:tcPr>
          <w:p w14:paraId="58E6069B" w14:textId="77777777" w:rsidR="00CC3536" w:rsidRDefault="003D3C2B">
            <w:r>
              <w:t>9.1.2 The system is designed for ease of maintenance and cleaning</w:t>
            </w:r>
            <w:r w:rsidR="00AC168A">
              <w:t xml:space="preserve"> in accordance with credit requirements;</w:t>
            </w:r>
          </w:p>
        </w:tc>
        <w:tc>
          <w:tcPr>
            <w:tcW w:w="926" w:type="pct"/>
            <w:vAlign w:val="center"/>
          </w:tcPr>
          <w:p w14:paraId="0B984958" w14:textId="77777777" w:rsidR="00963A81" w:rsidRPr="003A2BE3" w:rsidRDefault="00045738" w:rsidP="00015214">
            <w:pPr>
              <w:jc w:val="center"/>
            </w:pPr>
            <w:sdt>
              <w:sdtPr>
                <w:id w:val="543259616"/>
              </w:sdtPr>
              <w:sdtEndPr/>
              <w:sdtContent>
                <w:sdt>
                  <w:sdtPr>
                    <w:id w:val="-18431568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E1601" w:rsidRPr="003A2BE3" w14:paraId="3E533D04" w14:textId="77777777" w:rsidTr="00015214">
        <w:tc>
          <w:tcPr>
            <w:tcW w:w="4074" w:type="pct"/>
            <w:vAlign w:val="center"/>
          </w:tcPr>
          <w:p w14:paraId="4BF84037" w14:textId="77777777" w:rsidR="000E1601" w:rsidRDefault="004D0A28" w:rsidP="003D3C2B">
            <w:r>
              <w:t>9.1.</w:t>
            </w:r>
            <w:r w:rsidR="003D3C2B">
              <w:t>3</w:t>
            </w:r>
            <w:r>
              <w:t xml:space="preserve"> </w:t>
            </w:r>
            <w:r w:rsidR="003D3C2B" w:rsidRPr="00BB7D6C">
              <w:t>The system has been clea</w:t>
            </w:r>
            <w:r w:rsidR="00AC168A">
              <w:t>ned prior to occupation and use in accordance with credit requirements.</w:t>
            </w:r>
          </w:p>
        </w:tc>
        <w:tc>
          <w:tcPr>
            <w:tcW w:w="926" w:type="pct"/>
            <w:vAlign w:val="center"/>
          </w:tcPr>
          <w:p w14:paraId="0DC449E3" w14:textId="77777777" w:rsidR="000E1601" w:rsidRPr="003A2BE3" w:rsidRDefault="00045738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056471962"/>
              </w:sdtPr>
              <w:sdtEndPr/>
              <w:sdtContent>
                <w:sdt>
                  <w:sdtPr>
                    <w:id w:val="-18116334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A589B19" w14:textId="77777777" w:rsidR="00C12EF5" w:rsidRDefault="00597BEC" w:rsidP="004F3D4F">
      <w:r>
        <w:t xml:space="preserve">9.1.1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 in accordance with a recognised standard.</w:t>
      </w:r>
    </w:p>
    <w:p w14:paraId="5442BCF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59048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EDDD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09F0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18BF0" w14:textId="77777777" w:rsidR="006F5ED3" w:rsidRDefault="006F5ED3" w:rsidP="004F3D4F"/>
    <w:p w14:paraId="0322391A" w14:textId="77777777" w:rsidR="00C12EF5" w:rsidRDefault="00597BEC" w:rsidP="004F3D4F">
      <w:r>
        <w:t xml:space="preserve">9.1.2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2F555C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E8FAD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EB7C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1B7ECC" w14:textId="77777777" w:rsidR="006F5ED3" w:rsidRDefault="006F5ED3" w:rsidP="00E11D0B"/>
    <w:p w14:paraId="56DC328C" w14:textId="77777777" w:rsidR="00E11D0B" w:rsidRDefault="00597BEC" w:rsidP="00E11D0B">
      <w:r>
        <w:lastRenderedPageBreak/>
        <w:t xml:space="preserve">9.1.3 </w:t>
      </w:r>
      <w:r w:rsidR="00E11D0B">
        <w:t xml:space="preserve">Provide confirmation that all new and existing ductwork were cleaned prior to use and occupation. </w:t>
      </w:r>
    </w:p>
    <w:p w14:paraId="588C07EA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187ACC" w14:textId="427F1411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1A526" w14:textId="77777777" w:rsidR="00BD0040" w:rsidRDefault="00BD0040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2B8EF8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40BE38" w14:textId="77777777" w:rsidR="004F3D4F" w:rsidRDefault="004F3D4F" w:rsidP="004F3D4F">
      <w:r>
        <w:t>Provide c</w:t>
      </w:r>
      <w:r w:rsidRPr="00BB7D6C">
        <w:t>onfirmation if the space is naturally ventilated</w:t>
      </w:r>
      <w:r>
        <w:t>.</w:t>
      </w:r>
    </w:p>
    <w:p w14:paraId="7FCE5A3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67AABA" w14:textId="7634CDB9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C53495" w14:textId="77777777" w:rsidR="00BD0040" w:rsidRDefault="00BD0040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0D64A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DA6422" w14:textId="77777777" w:rsidR="006F5ED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740388E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4F66DDA7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5C66F03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9D8E3E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0962EAB4" w14:textId="77777777" w:rsidTr="00F43ED0">
        <w:tc>
          <w:tcPr>
            <w:tcW w:w="6912" w:type="dxa"/>
          </w:tcPr>
          <w:p w14:paraId="385236B2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091B23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691D9E4" w14:textId="77777777" w:rsidTr="00F43ED0">
        <w:tc>
          <w:tcPr>
            <w:tcW w:w="6912" w:type="dxa"/>
          </w:tcPr>
          <w:p w14:paraId="32D2BED4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F90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21B65DC" w14:textId="27D3490D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01FA0A9" w14:textId="77777777" w:rsidR="004770A9" w:rsidRDefault="004D0A28" w:rsidP="004770A9">
      <w:pPr>
        <w:pStyle w:val="Heading2"/>
      </w:pPr>
      <w:r>
        <w:t>9.2</w:t>
      </w:r>
      <w:r w:rsidR="009A05DF">
        <w:t xml:space="preserve"> </w:t>
      </w:r>
      <w:r>
        <w:t>provision of outdoor air</w:t>
      </w:r>
    </w:p>
    <w:p w14:paraId="1335DFC8" w14:textId="27B51C86" w:rsidR="00617CF5" w:rsidRDefault="00617CF5" w:rsidP="004F3D4F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617CF5" w:rsidRPr="003A2BE3" w14:paraId="22851C38" w14:textId="77777777" w:rsidTr="003D044C">
        <w:tc>
          <w:tcPr>
            <w:tcW w:w="4427" w:type="pct"/>
            <w:vAlign w:val="center"/>
          </w:tcPr>
          <w:p w14:paraId="2204A51F" w14:textId="77777777" w:rsidR="00617CF5" w:rsidRDefault="00617CF5" w:rsidP="003D044C">
            <w:bookmarkStart w:id="2" w:name="_Hlk535408820"/>
            <w:r>
              <w:t xml:space="preserve">AS 1668.2:2012 The use of ventilation and air-conditioning in buildings – </w:t>
            </w:r>
          </w:p>
          <w:p w14:paraId="6DEDD76E" w14:textId="0AE2AAE6" w:rsidR="00617CF5" w:rsidRPr="003A2BE3" w:rsidRDefault="00617CF5" w:rsidP="00CF0EE2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586E822F" w14:textId="77777777" w:rsidR="00617CF5" w:rsidRPr="003A2BE3" w:rsidRDefault="00045738" w:rsidP="003D044C">
            <w:sdt>
              <w:sdtPr>
                <w:id w:val="-1194923834"/>
              </w:sdtPr>
              <w:sdtEndPr/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7F105EDE" w14:textId="77777777" w:rsidTr="003D044C">
        <w:tc>
          <w:tcPr>
            <w:tcW w:w="4427" w:type="pct"/>
            <w:vAlign w:val="center"/>
          </w:tcPr>
          <w:p w14:paraId="63314FE5" w14:textId="77777777" w:rsidR="00617CF5" w:rsidRDefault="00617CF5" w:rsidP="00CF0EE2">
            <w:bookmarkStart w:id="3" w:name="_Hlk535408831"/>
            <w:r>
              <w:t xml:space="preserve">AS 1668.4:2012 The use of ventilation and air-conditioning in buildings – </w:t>
            </w:r>
          </w:p>
          <w:p w14:paraId="67984D55" w14:textId="51B7FC6F" w:rsidR="00617CF5" w:rsidRDefault="00617CF5" w:rsidP="00CF0EE2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58DBB089" w14:textId="77777777" w:rsidR="00617CF5" w:rsidRPr="003D044C" w:rsidRDefault="00045738" w:rsidP="003D044C">
            <w:sdt>
              <w:sdtPr>
                <w:id w:val="-1854413276"/>
              </w:sdtPr>
              <w:sdtEndPr/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0CE34F3E" w14:textId="77777777" w:rsidTr="003D044C">
        <w:tc>
          <w:tcPr>
            <w:tcW w:w="4427" w:type="pct"/>
            <w:vAlign w:val="center"/>
          </w:tcPr>
          <w:p w14:paraId="00359152" w14:textId="18C34511" w:rsidR="00617CF5" w:rsidRDefault="00617CF5" w:rsidP="00CF0EE2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2214A3F9" w14:textId="7B0C91D1" w:rsidR="00617CF5" w:rsidRDefault="00045738" w:rsidP="00617CF5">
            <w:sdt>
              <w:sdtPr>
                <w:id w:val="-2006187240"/>
              </w:sdtPr>
              <w:sdtEndPr/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6C9B0768" w14:textId="77777777" w:rsidTr="003D044C">
        <w:tc>
          <w:tcPr>
            <w:tcW w:w="4427" w:type="pct"/>
            <w:vAlign w:val="center"/>
          </w:tcPr>
          <w:p w14:paraId="32146874" w14:textId="4D4FD6BE" w:rsidR="00617CF5" w:rsidRPr="00617CF5" w:rsidRDefault="00617CF5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53F80314" w14:textId="77777777" w:rsidR="00617CF5" w:rsidRPr="003D044C" w:rsidRDefault="00045738" w:rsidP="003D044C">
            <w:sdt>
              <w:sdtPr>
                <w:id w:val="1347598432"/>
              </w:sdtPr>
              <w:sdtEndPr/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BE28EC" w14:textId="77777777" w:rsidR="00617CF5" w:rsidRDefault="00617CF5" w:rsidP="004F3D4F"/>
    <w:p w14:paraId="68E1CC9F" w14:textId="77777777" w:rsidR="00617CF5" w:rsidRDefault="00617CF5" w:rsidP="00617CF5">
      <w:r>
        <w:t>Select the compliance pathway that has been demonstrated.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64D89145" w14:textId="77777777" w:rsidTr="00015214">
        <w:tc>
          <w:tcPr>
            <w:tcW w:w="4074" w:type="pct"/>
            <w:vAlign w:val="center"/>
          </w:tcPr>
          <w:p w14:paraId="105DF919" w14:textId="685442D7" w:rsidR="004C45DD" w:rsidRPr="003A2BE3" w:rsidRDefault="00C87F76" w:rsidP="00AC168A">
            <w:r w:rsidRPr="00C87F76">
              <w:rPr>
                <w:b/>
              </w:rPr>
              <w:t xml:space="preserve">9.2A </w:t>
            </w:r>
            <w:r w:rsidR="005C51C3" w:rsidRPr="00C87F76">
              <w:rPr>
                <w:b/>
              </w:rPr>
              <w:t>Comparison</w:t>
            </w:r>
            <w:r w:rsidRPr="00C87F76">
              <w:rPr>
                <w:b/>
              </w:rPr>
              <w:t xml:space="preserve"> to </w:t>
            </w:r>
            <w:r w:rsidR="00617CF5">
              <w:rPr>
                <w:b/>
              </w:rPr>
              <w:t>Recognised</w:t>
            </w:r>
            <w:r w:rsidR="00617CF5" w:rsidRPr="00C87F76">
              <w:rPr>
                <w:b/>
              </w:rPr>
              <w:t xml:space="preserve"> </w:t>
            </w:r>
            <w:r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617CF5">
              <w:t>n</w:t>
            </w:r>
            <w:r w:rsidR="004D0A28">
              <w:t xml:space="preserve"> the minimum required by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0029F63F" w14:textId="77777777" w:rsidR="004C45DD" w:rsidRPr="003A2BE3" w:rsidRDefault="00045738" w:rsidP="00015214">
            <w:pPr>
              <w:jc w:val="center"/>
            </w:pPr>
            <w:sdt>
              <w:sdtPr>
                <w:id w:val="-563406046"/>
              </w:sdtPr>
              <w:sdtEndPr/>
              <w:sdtContent>
                <w:sdt>
                  <w:sdtPr>
                    <w:id w:val="1139454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5561AEEF" w14:textId="77777777" w:rsidTr="00015214">
        <w:tc>
          <w:tcPr>
            <w:tcW w:w="4074" w:type="pct"/>
            <w:vAlign w:val="center"/>
          </w:tcPr>
          <w:p w14:paraId="634A01B9" w14:textId="18488D0B" w:rsidR="00CC3536" w:rsidRDefault="00617CF5">
            <w:r>
              <w:lastRenderedPageBreak/>
              <w:t>Outdoor air is provided to the nominated area at a rate 100% greater than the minimum required by the recognised standard selected above.</w:t>
            </w:r>
          </w:p>
        </w:tc>
        <w:tc>
          <w:tcPr>
            <w:tcW w:w="926" w:type="pct"/>
            <w:vAlign w:val="center"/>
          </w:tcPr>
          <w:p w14:paraId="2930EF86" w14:textId="77777777" w:rsidR="004C45DD" w:rsidRPr="003A2BE3" w:rsidRDefault="00045738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44663159"/>
              </w:sdtPr>
              <w:sdtEndPr/>
              <w:sdtContent>
                <w:sdt>
                  <w:sdtPr>
                    <w:id w:val="-188562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6AF738E9" w14:textId="77777777" w:rsidTr="00015214">
        <w:tc>
          <w:tcPr>
            <w:tcW w:w="4074" w:type="pct"/>
            <w:vAlign w:val="center"/>
          </w:tcPr>
          <w:p w14:paraId="1F80FD10" w14:textId="1C729913" w:rsidR="00AC168A" w:rsidRDefault="00C87F76" w:rsidP="00E11D0B">
            <w:r w:rsidRPr="00C87F76">
              <w:rPr>
                <w:b/>
              </w:rPr>
              <w:t>9.2B</w:t>
            </w:r>
            <w:r w:rsidR="00474D4F">
              <w:rPr>
                <w:b/>
              </w:rPr>
              <w:t xml:space="preserve"> </w:t>
            </w:r>
            <w:r w:rsidRPr="00C87F76">
              <w:rPr>
                <w:b/>
              </w:rPr>
              <w:t xml:space="preserve">Performance </w:t>
            </w:r>
            <w:r w:rsidR="00E11D0B">
              <w:rPr>
                <w:b/>
              </w:rPr>
              <w:t>B</w:t>
            </w:r>
            <w:r w:rsidRPr="00C87F76">
              <w:rPr>
                <w:b/>
              </w:rPr>
              <w:t xml:space="preserve">ased </w:t>
            </w:r>
            <w:r w:rsidR="00E11D0B">
              <w:rPr>
                <w:b/>
              </w:rPr>
              <w:t>A</w:t>
            </w:r>
            <w:r w:rsidRPr="00C87F76">
              <w:rPr>
                <w:b/>
              </w:rPr>
              <w:t>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p w14:paraId="32791A6B" w14:textId="77777777" w:rsidR="00AC168A" w:rsidRPr="003A2BE3" w:rsidRDefault="00045738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28451985"/>
              </w:sdtPr>
              <w:sdtEndPr/>
              <w:sdtContent>
                <w:sdt>
                  <w:sdtPr>
                    <w:id w:val="11799284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399CB7CD" w14:textId="77777777" w:rsidTr="00015214">
        <w:tc>
          <w:tcPr>
            <w:tcW w:w="4074" w:type="pct"/>
            <w:vAlign w:val="center"/>
          </w:tcPr>
          <w:p w14:paraId="294F2BC5" w14:textId="77777777" w:rsidR="00CC3536" w:rsidRDefault="00AC168A">
            <w:r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p w14:paraId="5D4EF869" w14:textId="77777777" w:rsidR="00AC168A" w:rsidRPr="003A2BE3" w:rsidRDefault="00045738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442562402"/>
              </w:sdtPr>
              <w:sdtEndPr/>
              <w:sdtContent>
                <w:sdt>
                  <w:sdtPr>
                    <w:id w:val="8452224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275C4" w:rsidRPr="003A2BE3" w14:paraId="25CAB27F" w14:textId="77777777" w:rsidTr="00015214">
        <w:tc>
          <w:tcPr>
            <w:tcW w:w="4074" w:type="pct"/>
            <w:vAlign w:val="center"/>
          </w:tcPr>
          <w:p w14:paraId="0EAC70AF" w14:textId="49FC961D" w:rsidR="007275C4" w:rsidRDefault="002B2B4E">
            <w:r w:rsidRPr="002B2B4E">
              <w:t xml:space="preserve">CO2 sensors </w:t>
            </w:r>
            <w:r>
              <w:t>are</w:t>
            </w:r>
            <w:r w:rsidRPr="002B2B4E">
              <w:t xml:space="preserve"> located with (and as regularly as) temperature sensors and monitor an area no greater than 500m2.</w:t>
            </w:r>
          </w:p>
        </w:tc>
        <w:tc>
          <w:tcPr>
            <w:tcW w:w="926" w:type="pct"/>
            <w:vAlign w:val="center"/>
          </w:tcPr>
          <w:p w14:paraId="086BACA4" w14:textId="710B9142" w:rsidR="007275C4" w:rsidRDefault="00045738" w:rsidP="00015214">
            <w:pPr>
              <w:jc w:val="center"/>
            </w:pPr>
            <w:sdt>
              <w:sdtPr>
                <w:id w:val="19998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621D0" w:rsidRPr="003A2BE3" w14:paraId="1DA6F16B" w14:textId="77777777" w:rsidTr="00015214">
        <w:tc>
          <w:tcPr>
            <w:tcW w:w="4074" w:type="pct"/>
            <w:vAlign w:val="center"/>
          </w:tcPr>
          <w:p w14:paraId="34877D64" w14:textId="05FC982C" w:rsidR="005621D0" w:rsidRPr="002B2B4E" w:rsidRDefault="006A69DD">
            <w:r>
              <w:t>A</w:t>
            </w:r>
            <w:r w:rsidRPr="006A69DD">
              <w:t>lternative thresholds from ASHRAE 62.1:2013</w:t>
            </w:r>
            <w:r>
              <w:t xml:space="preserve"> are</w:t>
            </w:r>
            <w:r w:rsidR="00F23A16">
              <w:t xml:space="preserve"> used</w:t>
            </w:r>
            <w:r w:rsidR="007B4F83">
              <w:t>. Please provide a justification below:</w:t>
            </w:r>
          </w:p>
        </w:tc>
        <w:tc>
          <w:tcPr>
            <w:tcW w:w="926" w:type="pct"/>
            <w:vAlign w:val="center"/>
          </w:tcPr>
          <w:p w14:paraId="4CE238B9" w14:textId="27713C4A" w:rsidR="005621D0" w:rsidRDefault="00045738" w:rsidP="00015214">
            <w:pPr>
              <w:jc w:val="center"/>
            </w:pPr>
            <w:sdt>
              <w:sdtPr>
                <w:id w:val="120159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5E48E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B4F83" w:rsidRPr="003A2BE3" w14:paraId="3DD16D5B" w14:textId="77777777" w:rsidTr="007B4F83">
        <w:tc>
          <w:tcPr>
            <w:tcW w:w="5000" w:type="pct"/>
            <w:gridSpan w:val="2"/>
            <w:vAlign w:val="center"/>
          </w:tcPr>
          <w:p w14:paraId="5AF7E248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72B0C4E3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027E256A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3C6E0B2E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4AFBBFA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25DA6B6" w14:textId="77777777" w:rsidR="007B4F83" w:rsidRDefault="007B4F83" w:rsidP="00015214">
            <w:pPr>
              <w:jc w:val="center"/>
            </w:pPr>
          </w:p>
        </w:tc>
      </w:tr>
      <w:tr w:rsidR="00AC168A" w:rsidRPr="003A2BE3" w14:paraId="44EA8C16" w14:textId="77777777" w:rsidTr="00015214">
        <w:tc>
          <w:tcPr>
            <w:tcW w:w="4074" w:type="pct"/>
            <w:vAlign w:val="center"/>
          </w:tcPr>
          <w:p w14:paraId="4C43FD47" w14:textId="032A60DE" w:rsidR="00AC168A" w:rsidRDefault="00C87F76" w:rsidP="00BD6353">
            <w:r w:rsidRPr="00C87F76">
              <w:rPr>
                <w:b/>
              </w:rPr>
              <w:t>9.2C Natural Ventilation</w:t>
            </w:r>
            <w:r w:rsidR="00AC168A">
              <w:br/>
              <w:t xml:space="preserve">The project is naturally </w:t>
            </w:r>
            <w:r w:rsidR="00E42AFE">
              <w:t>ventilated,</w:t>
            </w:r>
            <w:r w:rsidR="00AC168A">
              <w:t xml:space="preserve"> and the nominated area meets the requirements of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67586368" w14:textId="77777777" w:rsidR="00AC168A" w:rsidRPr="003A2BE3" w:rsidRDefault="00045738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18747796"/>
              </w:sdtPr>
              <w:sdtEndPr/>
              <w:sdtContent>
                <w:sdt>
                  <w:sdtPr>
                    <w:id w:val="-7192074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8744B" w:rsidRPr="003A2BE3" w14:paraId="61B4F32B" w14:textId="77777777" w:rsidTr="00F8744B">
        <w:tc>
          <w:tcPr>
            <w:tcW w:w="5000" w:type="pct"/>
            <w:gridSpan w:val="2"/>
            <w:vAlign w:val="center"/>
          </w:tcPr>
          <w:p w14:paraId="494E7395" w14:textId="3A71B1E4" w:rsidR="00F8744B" w:rsidRDefault="00F8744B" w:rsidP="00F8744B">
            <w:r w:rsidRPr="00F8744B">
              <w:t>Please just how the nominated area will perform as a naturally ventilated space under all likely weather conditions.</w:t>
            </w:r>
          </w:p>
        </w:tc>
      </w:tr>
      <w:tr w:rsidR="00F8744B" w:rsidRPr="003A2BE3" w14:paraId="3D277250" w14:textId="77777777" w:rsidTr="00F8744B">
        <w:tc>
          <w:tcPr>
            <w:tcW w:w="5000" w:type="pct"/>
            <w:gridSpan w:val="2"/>
            <w:vAlign w:val="center"/>
          </w:tcPr>
          <w:p w14:paraId="2A0A0482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D5BB522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2240C540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29DBF14F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1A2C9E0" w14:textId="77777777" w:rsidR="00F8744B" w:rsidRPr="00F8744B" w:rsidRDefault="00F8744B" w:rsidP="00F8744B"/>
        </w:tc>
      </w:tr>
    </w:tbl>
    <w:p w14:paraId="750CF2C5" w14:textId="77777777" w:rsidR="00474D4F" w:rsidRDefault="00474D4F" w:rsidP="004F3D4F">
      <w:pPr>
        <w:spacing w:line="22" w:lineRule="atLeast"/>
      </w:pPr>
    </w:p>
    <w:p w14:paraId="0CCA540C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597BEC">
        <w:t>.</w:t>
      </w:r>
    </w:p>
    <w:p w14:paraId="49071A2A" w14:textId="5D0BE21F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EEB02E" w14:textId="7EE9A448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4505A9C" w14:textId="79B107A2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77EC073" w14:textId="77777777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8393E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23A3DC3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6F6049D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D9B7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410BE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26C3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5AD746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A56B2A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B11D0AB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57F1BF2" w14:textId="27ED6913" w:rsidR="004F3D4F" w:rsidRDefault="004F3D4F">
      <w:pPr>
        <w:spacing w:before="0" w:after="0" w:line="240" w:lineRule="auto"/>
        <w:rPr>
          <w:color w:val="8064A2" w:themeColor="accent4"/>
          <w:szCs w:val="20"/>
        </w:rPr>
      </w:pPr>
    </w:p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1134"/>
        <w:gridCol w:w="992"/>
        <w:gridCol w:w="992"/>
        <w:gridCol w:w="1134"/>
        <w:gridCol w:w="1276"/>
        <w:gridCol w:w="992"/>
        <w:gridCol w:w="1134"/>
      </w:tblGrid>
      <w:tr w:rsidR="00680341" w14:paraId="0F7B42C9" w14:textId="77777777" w:rsidTr="002F6FAA">
        <w:tc>
          <w:tcPr>
            <w:tcW w:w="9786" w:type="dxa"/>
            <w:gridSpan w:val="9"/>
          </w:tcPr>
          <w:p w14:paraId="785FD4FF" w14:textId="77777777" w:rsidR="00680341" w:rsidRPr="00B847C1" w:rsidRDefault="00680341" w:rsidP="00B847C1">
            <w:pPr>
              <w:pStyle w:val="Heading3"/>
            </w:pPr>
            <w:r w:rsidRPr="00B847C1">
              <w:t>Summary of Mechanically Ventilated Spaces</w:t>
            </w:r>
          </w:p>
        </w:tc>
      </w:tr>
      <w:tr w:rsidR="00680341" w14:paraId="611927B7" w14:textId="77777777" w:rsidTr="00680341">
        <w:tc>
          <w:tcPr>
            <w:tcW w:w="998" w:type="dxa"/>
            <w:vMerge w:val="restart"/>
          </w:tcPr>
          <w:p w14:paraId="06BDCE26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Handling Unit</w:t>
            </w:r>
          </w:p>
        </w:tc>
        <w:tc>
          <w:tcPr>
            <w:tcW w:w="1134" w:type="dxa"/>
            <w:vMerge w:val="restart"/>
          </w:tcPr>
          <w:p w14:paraId="3A9A32F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 Floor</w:t>
            </w:r>
          </w:p>
        </w:tc>
        <w:tc>
          <w:tcPr>
            <w:tcW w:w="1134" w:type="dxa"/>
            <w:vMerge w:val="restart"/>
          </w:tcPr>
          <w:p w14:paraId="48A1F92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3118" w:type="dxa"/>
            <w:gridSpan w:val="3"/>
          </w:tcPr>
          <w:p w14:paraId="08E1568C" w14:textId="38F55A2B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AS1668.2</w:t>
            </w:r>
            <w:r w:rsidR="0034160E" w:rsidRPr="003D044C">
              <w:rPr>
                <w:b/>
                <w:szCs w:val="20"/>
              </w:rPr>
              <w:t xml:space="preserve">/NZS 4303 </w:t>
            </w:r>
            <w:r w:rsidRPr="003D044C">
              <w:rPr>
                <w:b/>
                <w:szCs w:val="20"/>
              </w:rPr>
              <w:t>Requirements</w:t>
            </w:r>
          </w:p>
        </w:tc>
        <w:tc>
          <w:tcPr>
            <w:tcW w:w="1276" w:type="dxa"/>
          </w:tcPr>
          <w:p w14:paraId="47C1DD8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Project Rates</w:t>
            </w:r>
          </w:p>
        </w:tc>
        <w:tc>
          <w:tcPr>
            <w:tcW w:w="992" w:type="dxa"/>
            <w:vMerge w:val="restart"/>
          </w:tcPr>
          <w:p w14:paraId="735B4A8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% Improve-</w:t>
            </w:r>
            <w:proofErr w:type="spellStart"/>
            <w:r w:rsidRPr="003D044C">
              <w:rPr>
                <w:b/>
                <w:szCs w:val="20"/>
              </w:rPr>
              <w:t>ment</w:t>
            </w:r>
            <w:proofErr w:type="spellEnd"/>
          </w:p>
        </w:tc>
        <w:tc>
          <w:tcPr>
            <w:tcW w:w="1134" w:type="dxa"/>
            <w:vMerge w:val="restart"/>
          </w:tcPr>
          <w:p w14:paraId="1046B40D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 xml:space="preserve">Points </w:t>
            </w:r>
            <w:r w:rsidR="00BD6353" w:rsidRPr="003D044C">
              <w:rPr>
                <w:b/>
                <w:szCs w:val="20"/>
              </w:rPr>
              <w:t>claimed</w:t>
            </w:r>
          </w:p>
          <w:p w14:paraId="03760136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[1, 2]</w:t>
            </w:r>
          </w:p>
        </w:tc>
      </w:tr>
      <w:tr w:rsidR="00680341" w14:paraId="540F4D76" w14:textId="77777777" w:rsidTr="00680341">
        <w:tc>
          <w:tcPr>
            <w:tcW w:w="998" w:type="dxa"/>
            <w:vMerge/>
          </w:tcPr>
          <w:p w14:paraId="1D15930A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5FB6AE43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7E48330D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992" w:type="dxa"/>
          </w:tcPr>
          <w:p w14:paraId="32DB7D73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Net Floor Area per person</w:t>
            </w:r>
          </w:p>
        </w:tc>
        <w:tc>
          <w:tcPr>
            <w:tcW w:w="992" w:type="dxa"/>
          </w:tcPr>
          <w:p w14:paraId="296864D8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Quantity (L/S/ Person)</w:t>
            </w:r>
          </w:p>
        </w:tc>
        <w:tc>
          <w:tcPr>
            <w:tcW w:w="1134" w:type="dxa"/>
          </w:tcPr>
          <w:p w14:paraId="24F1718F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1276" w:type="dxa"/>
          </w:tcPr>
          <w:p w14:paraId="5D9E528A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992" w:type="dxa"/>
            <w:vMerge/>
          </w:tcPr>
          <w:p w14:paraId="1DD15EF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vMerge/>
          </w:tcPr>
          <w:p w14:paraId="0433D8C2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</w:tr>
      <w:tr w:rsidR="00680341" w14:paraId="36174843" w14:textId="77777777" w:rsidTr="00680341">
        <w:tc>
          <w:tcPr>
            <w:tcW w:w="998" w:type="dxa"/>
          </w:tcPr>
          <w:p w14:paraId="6A1B908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3E84F4D2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1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0DB0EB5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</w:t>
            </w:r>
            <w:r w:rsidR="001443D4" w:rsidRPr="003D044C">
              <w:rPr>
                <w:color w:val="8064A2" w:themeColor="accent4"/>
                <w:szCs w:val="20"/>
              </w:rPr>
              <w:t>0</w:t>
            </w:r>
            <w:r w:rsidRPr="003D044C">
              <w:rPr>
                <w:color w:val="8064A2" w:themeColor="accent4"/>
                <w:szCs w:val="20"/>
              </w:rPr>
              <w:t>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574134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7B7F998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7.5l/s/ person]</w:t>
            </w:r>
          </w:p>
        </w:tc>
        <w:tc>
          <w:tcPr>
            <w:tcW w:w="1134" w:type="dxa"/>
          </w:tcPr>
          <w:p w14:paraId="6931B50B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75L/s]</w:t>
            </w:r>
          </w:p>
        </w:tc>
        <w:tc>
          <w:tcPr>
            <w:tcW w:w="1276" w:type="dxa"/>
          </w:tcPr>
          <w:p w14:paraId="32FB618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115 L/s]</w:t>
            </w:r>
          </w:p>
        </w:tc>
        <w:tc>
          <w:tcPr>
            <w:tcW w:w="992" w:type="dxa"/>
          </w:tcPr>
          <w:p w14:paraId="70D86B0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53%]</w:t>
            </w:r>
          </w:p>
        </w:tc>
        <w:tc>
          <w:tcPr>
            <w:tcW w:w="1134" w:type="dxa"/>
          </w:tcPr>
          <w:p w14:paraId="398ECB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 point]</w:t>
            </w:r>
          </w:p>
        </w:tc>
      </w:tr>
      <w:tr w:rsidR="00680341" w14:paraId="3A472045" w14:textId="77777777" w:rsidTr="00680341">
        <w:tc>
          <w:tcPr>
            <w:tcW w:w="998" w:type="dxa"/>
          </w:tcPr>
          <w:p w14:paraId="363C042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37788039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1134" w:type="dxa"/>
          </w:tcPr>
          <w:p w14:paraId="24DBD0B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1FE1E2CE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37C6BDC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E6B0C9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F483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A12186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33F30FC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14:paraId="14641DAD" w14:textId="77777777" w:rsidTr="00680341">
        <w:tc>
          <w:tcPr>
            <w:tcW w:w="998" w:type="dxa"/>
          </w:tcPr>
          <w:p w14:paraId="55ADC00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05AD630E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2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67BDC9A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6ED1282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FEBEA1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87FEDFD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7ED9CBF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472A06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C7FF84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DB4ABE" w14:paraId="09A0CFCF" w14:textId="77777777" w:rsidTr="00680341">
        <w:tc>
          <w:tcPr>
            <w:tcW w:w="998" w:type="dxa"/>
          </w:tcPr>
          <w:p w14:paraId="5FD3289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2C8681E" w14:textId="77777777" w:rsidR="00DB4ABE" w:rsidRPr="003D044C" w:rsidRDefault="00DB4ABE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D4F232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003C033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2AF106C5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7B9D8DC7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66550DA1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7F8C528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DB09068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DB4ABE" w14:paraId="3D2DBDE0" w14:textId="77777777" w:rsidTr="00680341">
        <w:tc>
          <w:tcPr>
            <w:tcW w:w="998" w:type="dxa"/>
          </w:tcPr>
          <w:p w14:paraId="7950EC7F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08DBC19" w14:textId="77777777" w:rsidR="00DB4ABE" w:rsidRPr="003D044C" w:rsidRDefault="00DB4ABE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4875DD94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CC25014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586FCE2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6A0606A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619F9527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4229E06B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B934E3F" w14:textId="77777777" w:rsidR="00DB4ABE" w:rsidRPr="003D044C" w:rsidRDefault="00DB4ABE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1ED9FEF0" w14:textId="77777777" w:rsidR="00680341" w:rsidRDefault="00680341" w:rsidP="003D7EE6"/>
    <w:p w14:paraId="2C15F862" w14:textId="77777777" w:rsidR="00DB4ABE" w:rsidRDefault="00DB4ABE" w:rsidP="003D7EE6"/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64E69F16" w14:textId="77777777" w:rsidTr="00AF666C">
        <w:tc>
          <w:tcPr>
            <w:tcW w:w="9786" w:type="dxa"/>
            <w:gridSpan w:val="5"/>
          </w:tcPr>
          <w:p w14:paraId="61E68E1B" w14:textId="77777777" w:rsidR="00680341" w:rsidRPr="00EA7E26" w:rsidRDefault="00680341" w:rsidP="00B847C1">
            <w:pPr>
              <w:pStyle w:val="Heading3"/>
            </w:pPr>
            <w:r>
              <w:t>Summary of Naturally Ventilated Spaces</w:t>
            </w:r>
          </w:p>
        </w:tc>
      </w:tr>
      <w:tr w:rsidR="00680341" w14:paraId="2E400ED0" w14:textId="77777777" w:rsidTr="00680341">
        <w:tc>
          <w:tcPr>
            <w:tcW w:w="1957" w:type="dxa"/>
            <w:vMerge w:val="restart"/>
          </w:tcPr>
          <w:p w14:paraId="7E7203CD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1957" w:type="dxa"/>
            <w:vMerge w:val="restart"/>
          </w:tcPr>
          <w:p w14:paraId="7708D67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957" w:type="dxa"/>
          </w:tcPr>
          <w:p w14:paraId="291985E7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Opening Size</w:t>
            </w:r>
          </w:p>
        </w:tc>
        <w:tc>
          <w:tcPr>
            <w:tcW w:w="1957" w:type="dxa"/>
          </w:tcPr>
          <w:p w14:paraId="5332B892" w14:textId="4584FB76" w:rsidR="00680341" w:rsidRPr="003D044C" w:rsidRDefault="0034160E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Opening Provided</w:t>
            </w:r>
          </w:p>
        </w:tc>
        <w:tc>
          <w:tcPr>
            <w:tcW w:w="1958" w:type="dxa"/>
          </w:tcPr>
          <w:p w14:paraId="5BDFA81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Compliant?   (Y/N)</w:t>
            </w:r>
          </w:p>
        </w:tc>
      </w:tr>
      <w:tr w:rsidR="00680341" w14:paraId="556ED21A" w14:textId="77777777" w:rsidTr="00680341">
        <w:tc>
          <w:tcPr>
            <w:tcW w:w="1957" w:type="dxa"/>
            <w:vMerge/>
          </w:tcPr>
          <w:p w14:paraId="6A850B97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  <w:vMerge/>
          </w:tcPr>
          <w:p w14:paraId="0D1A8B62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</w:tcPr>
          <w:p w14:paraId="4E61D4D0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7" w:type="dxa"/>
          </w:tcPr>
          <w:p w14:paraId="1A2E21D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8" w:type="dxa"/>
          </w:tcPr>
          <w:p w14:paraId="76D49BED" w14:textId="77777777" w:rsidR="00680341" w:rsidRPr="003D044C" w:rsidRDefault="00680341" w:rsidP="00680341">
            <w:pPr>
              <w:rPr>
                <w:b/>
                <w:szCs w:val="20"/>
              </w:rPr>
            </w:pPr>
          </w:p>
        </w:tc>
      </w:tr>
      <w:tr w:rsidR="00680341" w14:paraId="37B5E517" w14:textId="77777777" w:rsidTr="00680341">
        <w:tc>
          <w:tcPr>
            <w:tcW w:w="1957" w:type="dxa"/>
          </w:tcPr>
          <w:p w14:paraId="177F04CB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7EE78E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1463EAC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5831A5EF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8" w:type="dxa"/>
          </w:tcPr>
          <w:p w14:paraId="03B7A808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14:paraId="4123DCAA" w14:textId="77777777" w:rsidTr="00680341">
        <w:tc>
          <w:tcPr>
            <w:tcW w:w="1957" w:type="dxa"/>
          </w:tcPr>
          <w:p w14:paraId="5822874F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1957" w:type="dxa"/>
          </w:tcPr>
          <w:p w14:paraId="3FADC76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8C69A6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61D08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62ED3555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680341" w14:paraId="158A236A" w14:textId="77777777" w:rsidTr="00680341">
        <w:tc>
          <w:tcPr>
            <w:tcW w:w="1957" w:type="dxa"/>
          </w:tcPr>
          <w:p w14:paraId="17D536FC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69AB112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62BCDF9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2D9FA46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7F630A2C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DB4ABE" w14:paraId="3A87C442" w14:textId="77777777" w:rsidTr="00680341">
        <w:tc>
          <w:tcPr>
            <w:tcW w:w="1957" w:type="dxa"/>
          </w:tcPr>
          <w:p w14:paraId="6F7D536D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5F66619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8B79D54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71B8DF6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0721E62B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DB4ABE" w14:paraId="3624B90F" w14:textId="77777777" w:rsidTr="00680341">
        <w:tc>
          <w:tcPr>
            <w:tcW w:w="1957" w:type="dxa"/>
          </w:tcPr>
          <w:p w14:paraId="0580DA24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B3D5977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B9E0186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37AD3C9C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0BFAF8BA" w14:textId="77777777" w:rsidR="00DB4ABE" w:rsidRPr="003D044C" w:rsidRDefault="00DB4ABE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524A0ED9" w14:textId="59E4D352" w:rsidR="00DB4ABE" w:rsidRDefault="00DB4ABE"/>
    <w:tbl>
      <w:tblPr>
        <w:tblStyle w:val="Style1"/>
        <w:tblW w:w="9786" w:type="dxa"/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7413197E" w14:textId="77777777" w:rsidTr="00680341">
        <w:trPr>
          <w:trHeight w:val="519"/>
        </w:trPr>
        <w:tc>
          <w:tcPr>
            <w:tcW w:w="9786" w:type="dxa"/>
            <w:gridSpan w:val="4"/>
          </w:tcPr>
          <w:p w14:paraId="7E2888C0" w14:textId="77777777" w:rsidR="00680341" w:rsidRPr="00680341" w:rsidRDefault="00680341" w:rsidP="00B847C1">
            <w:pPr>
              <w:pStyle w:val="Heading3"/>
            </w:pPr>
            <w:r>
              <w:t>Summary of Mixed Mode Spaces</w:t>
            </w:r>
          </w:p>
        </w:tc>
      </w:tr>
      <w:tr w:rsidR="00680341" w:rsidRPr="00EF687B" w14:paraId="74355560" w14:textId="77777777" w:rsidTr="00680341">
        <w:trPr>
          <w:trHeight w:val="753"/>
        </w:trPr>
        <w:tc>
          <w:tcPr>
            <w:tcW w:w="2446" w:type="dxa"/>
          </w:tcPr>
          <w:p w14:paraId="1BC5FEC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2447" w:type="dxa"/>
          </w:tcPr>
          <w:p w14:paraId="15CB991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2446" w:type="dxa"/>
          </w:tcPr>
          <w:p w14:paraId="3EBDEDAA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Mechanical Ventilation Requirements (Y/N)</w:t>
            </w:r>
          </w:p>
        </w:tc>
        <w:tc>
          <w:tcPr>
            <w:tcW w:w="2447" w:type="dxa"/>
          </w:tcPr>
          <w:p w14:paraId="17535D7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Natural Ventilation Requirements (Y/N)</w:t>
            </w:r>
          </w:p>
        </w:tc>
      </w:tr>
      <w:tr w:rsidR="00680341" w:rsidRPr="00EF687B" w14:paraId="779EA430" w14:textId="77777777" w:rsidTr="00680341">
        <w:trPr>
          <w:trHeight w:val="371"/>
        </w:trPr>
        <w:tc>
          <w:tcPr>
            <w:tcW w:w="2446" w:type="dxa"/>
          </w:tcPr>
          <w:p w14:paraId="3D193817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0B8999B5" w14:textId="0785F124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r w:rsidR="0034160E" w:rsidRPr="003D044C">
              <w:rPr>
                <w:color w:val="8064A2" w:themeColor="accent4"/>
                <w:szCs w:val="20"/>
              </w:rPr>
              <w:t>Mechanical Natural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2446" w:type="dxa"/>
          </w:tcPr>
          <w:p w14:paraId="38DA75F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  <w:tc>
          <w:tcPr>
            <w:tcW w:w="2447" w:type="dxa"/>
          </w:tcPr>
          <w:p w14:paraId="2FEB797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:rsidRPr="00EF687B" w14:paraId="2605DC74" w14:textId="77777777" w:rsidTr="00680341">
        <w:trPr>
          <w:trHeight w:val="647"/>
        </w:trPr>
        <w:tc>
          <w:tcPr>
            <w:tcW w:w="2446" w:type="dxa"/>
          </w:tcPr>
          <w:p w14:paraId="1C0DB1D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2447" w:type="dxa"/>
          </w:tcPr>
          <w:p w14:paraId="546D1877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78507B5F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4299EC2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:rsidRPr="00EF687B" w14:paraId="315580F3" w14:textId="77777777" w:rsidTr="00680341">
        <w:trPr>
          <w:trHeight w:val="401"/>
        </w:trPr>
        <w:tc>
          <w:tcPr>
            <w:tcW w:w="2446" w:type="dxa"/>
          </w:tcPr>
          <w:p w14:paraId="49E715C6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413B19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1345BC8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755DFA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3840CA1D" w14:textId="77777777" w:rsidR="00680341" w:rsidRPr="009A752F" w:rsidRDefault="00680341" w:rsidP="003D7EE6">
      <w:pPr>
        <w:rPr>
          <w:szCs w:val="20"/>
        </w:rPr>
      </w:pPr>
    </w:p>
    <w:tbl>
      <w:tblPr>
        <w:tblStyle w:val="Style1"/>
        <w:tblW w:w="9747" w:type="dxa"/>
        <w:tblLook w:val="04A0" w:firstRow="1" w:lastRow="0" w:firstColumn="1" w:lastColumn="0" w:noHBand="0" w:noVBand="1"/>
      </w:tblPr>
      <w:tblGrid>
        <w:gridCol w:w="4621"/>
        <w:gridCol w:w="5126"/>
      </w:tblGrid>
      <w:tr w:rsidR="00680341" w14:paraId="1D3B9069" w14:textId="77777777" w:rsidTr="00680341">
        <w:tc>
          <w:tcPr>
            <w:tcW w:w="4621" w:type="dxa"/>
          </w:tcPr>
          <w:p w14:paraId="28967A3A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2FDBC5AF" w14:textId="77777777" w:rsidR="00680341" w:rsidRDefault="00680341" w:rsidP="003D7EE6"/>
        </w:tc>
      </w:tr>
      <w:tr w:rsidR="00680341" w14:paraId="0B909B89" w14:textId="77777777" w:rsidTr="00680341">
        <w:tc>
          <w:tcPr>
            <w:tcW w:w="4621" w:type="dxa"/>
          </w:tcPr>
          <w:p w14:paraId="111FCAB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Compliance Area</w:t>
            </w:r>
          </w:p>
        </w:tc>
        <w:tc>
          <w:tcPr>
            <w:tcW w:w="5126" w:type="dxa"/>
          </w:tcPr>
          <w:p w14:paraId="0BB0754C" w14:textId="77777777" w:rsidR="00680341" w:rsidRDefault="00680341" w:rsidP="003D7EE6"/>
        </w:tc>
      </w:tr>
      <w:tr w:rsidR="00680341" w14:paraId="00A9CD5C" w14:textId="77777777" w:rsidTr="00680341">
        <w:tc>
          <w:tcPr>
            <w:tcW w:w="4621" w:type="dxa"/>
          </w:tcPr>
          <w:p w14:paraId="45AB8FB7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% Area Compliant</w:t>
            </w:r>
          </w:p>
        </w:tc>
        <w:tc>
          <w:tcPr>
            <w:tcW w:w="5126" w:type="dxa"/>
          </w:tcPr>
          <w:p w14:paraId="61B53B1E" w14:textId="77777777" w:rsidR="00680341" w:rsidRDefault="00680341" w:rsidP="003D7EE6"/>
        </w:tc>
      </w:tr>
      <w:tr w:rsidR="00680341" w14:paraId="71AC54FF" w14:textId="77777777" w:rsidTr="00680341">
        <w:tc>
          <w:tcPr>
            <w:tcW w:w="4621" w:type="dxa"/>
          </w:tcPr>
          <w:p w14:paraId="0D3805A3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393CEF12" w14:textId="77777777" w:rsidR="00680341" w:rsidRDefault="00680341" w:rsidP="003D7EE6"/>
        </w:tc>
      </w:tr>
    </w:tbl>
    <w:p w14:paraId="3DDE3343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71C5C13E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061712D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3F8B0A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397ADF1B" w14:textId="77777777" w:rsidTr="00F43ED0">
        <w:tc>
          <w:tcPr>
            <w:tcW w:w="6912" w:type="dxa"/>
          </w:tcPr>
          <w:p w14:paraId="4A9353B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0FF9E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FC3CC2E" w14:textId="77777777" w:rsidTr="00F43ED0">
        <w:tc>
          <w:tcPr>
            <w:tcW w:w="6912" w:type="dxa"/>
          </w:tcPr>
          <w:p w14:paraId="39CDEC1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BE73407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57CE02B" w14:textId="77777777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62349DB" w14:textId="3A8BCD53" w:rsidR="003D7EE6" w:rsidRDefault="00680341" w:rsidP="003D7EE6">
      <w:pPr>
        <w:pStyle w:val="Heading2"/>
      </w:pPr>
      <w:r>
        <w:t>9.3 Exhaust or elimination of Pollutants</w:t>
      </w:r>
    </w:p>
    <w:tbl>
      <w:tblPr>
        <w:tblStyle w:val="Style1"/>
        <w:tblW w:w="4966" w:type="pct"/>
        <w:tblBorders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AE6DAA" w14:textId="77777777" w:rsidTr="006F5ED3">
        <w:trPr>
          <w:trHeight w:val="1146"/>
        </w:trPr>
        <w:tc>
          <w:tcPr>
            <w:tcW w:w="4074" w:type="pct"/>
            <w:vAlign w:val="center"/>
          </w:tcPr>
          <w:p w14:paraId="32D515E0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p w14:paraId="33B4F882" w14:textId="77777777" w:rsidR="003D7EE6" w:rsidRPr="003A2BE3" w:rsidRDefault="00045738" w:rsidP="00015214">
            <w:pPr>
              <w:jc w:val="center"/>
            </w:pPr>
            <w:sdt>
              <w:sdtPr>
                <w:id w:val="-1547207217"/>
              </w:sdtPr>
              <w:sdtEndPr/>
              <w:sdtContent>
                <w:sdt>
                  <w:sdtPr>
                    <w:id w:val="-12202888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1446CB67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EB1F5CF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t>9.3A Removing the source of Pollutants</w:t>
            </w:r>
          </w:p>
          <w:p w14:paraId="0C300B5A" w14:textId="7BAFCC77" w:rsidR="006F5ED3" w:rsidRPr="003A2BE3" w:rsidRDefault="006F5ED3" w:rsidP="00271551">
            <w:r>
              <w:t xml:space="preserve">Sources of pollutants, such as printing or photocopy equipment, kitchen stoves or </w:t>
            </w:r>
            <w:r w:rsidR="00E42AFE">
              <w:t>vehicles</w:t>
            </w:r>
            <w:r>
              <w:t xml:space="preserve"> are compliant with minimum emissions standards or are not present within the nominated area in the project </w:t>
            </w:r>
          </w:p>
        </w:tc>
        <w:tc>
          <w:tcPr>
            <w:tcW w:w="926" w:type="pct"/>
          </w:tcPr>
          <w:p w14:paraId="2A3026A2" w14:textId="77777777" w:rsidR="006F5ED3" w:rsidRPr="003A2BE3" w:rsidRDefault="00045738" w:rsidP="00271551">
            <w:pPr>
              <w:jc w:val="center"/>
            </w:pPr>
            <w:sdt>
              <w:sdtPr>
                <w:id w:val="-697462990"/>
              </w:sdtPr>
              <w:sdtEndPr/>
              <w:sdtContent>
                <w:sdt>
                  <w:sdtPr>
                    <w:id w:val="-7129544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4CFFE525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AF5EAE2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lastRenderedPageBreak/>
              <w:t>9.3B Exhausting the Pollutants Directly to the Outside</w:t>
            </w:r>
          </w:p>
          <w:p w14:paraId="4740D058" w14:textId="77777777" w:rsidR="006F5ED3" w:rsidRPr="003A2BE3" w:rsidRDefault="006F5ED3" w:rsidP="00271551">
            <w:r>
              <w:t>Sources of pollutants are exhausted directly to the outside of the project in accordance with a recognised Standard; and/or physically separated from occupants.</w:t>
            </w:r>
          </w:p>
        </w:tc>
        <w:tc>
          <w:tcPr>
            <w:tcW w:w="926" w:type="pct"/>
          </w:tcPr>
          <w:p w14:paraId="1C859DB5" w14:textId="77777777" w:rsidR="006F5ED3" w:rsidRPr="003A2BE3" w:rsidRDefault="00045738" w:rsidP="00271551">
            <w:pPr>
              <w:jc w:val="center"/>
            </w:pPr>
            <w:sdt>
              <w:sdtPr>
                <w:id w:val="-68043319"/>
              </w:sdtPr>
              <w:sdtEndPr/>
              <w:sdtContent>
                <w:sdt>
                  <w:sdtPr>
                    <w:id w:val="5681548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06A5B8" w14:textId="77777777" w:rsidR="003D7EE6" w:rsidRDefault="003D7EE6" w:rsidP="003D7EE6"/>
    <w:p w14:paraId="6A103F2F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</w:p>
    <w:p w14:paraId="0C54E8E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76F4C7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E99457E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90BCC6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4ACD51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77DF7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2C4F20F" w14:textId="77777777" w:rsidR="00DB4ABE" w:rsidRDefault="00DB4ABE" w:rsidP="00DB4ABE">
      <w:pPr>
        <w:spacing w:line="22" w:lineRule="atLeast"/>
      </w:pPr>
    </w:p>
    <w:p w14:paraId="7886FFC3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>how indoor pollutants are either exhausted, eliminated or ph</w:t>
      </w:r>
      <w:r w:rsidR="00000EFA">
        <w:t>y</w:t>
      </w:r>
      <w:r w:rsidR="00F73F0C">
        <w:t>si</w:t>
      </w:r>
      <w:r w:rsidR="00000EFA">
        <w:t>c</w:t>
      </w:r>
      <w:r w:rsidR="00F73F0C">
        <w:t>ally separated from building occupants</w:t>
      </w:r>
      <w:r w:rsidR="00F73F0C" w:rsidRPr="00BB7D6C">
        <w:t>.</w:t>
      </w:r>
    </w:p>
    <w:p w14:paraId="6E0EE5A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C8C5330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E60427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DE2838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DCCA0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23E5AC9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367FD44" w14:textId="78E2838F" w:rsidR="006F5ED3" w:rsidRDefault="006F5ED3" w:rsidP="006F5ED3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35FDADAF" w14:textId="77777777" w:rsidTr="00DB4ABE">
        <w:trPr>
          <w:trHeight w:val="463"/>
        </w:trPr>
        <w:tc>
          <w:tcPr>
            <w:tcW w:w="9322" w:type="dxa"/>
            <w:gridSpan w:val="7"/>
          </w:tcPr>
          <w:p w14:paraId="5890619D" w14:textId="77777777" w:rsidR="00680341" w:rsidRPr="00680341" w:rsidRDefault="00680341" w:rsidP="00B847C1">
            <w:pPr>
              <w:pStyle w:val="Heading3"/>
            </w:pPr>
            <w:r>
              <w:t>Summary of Pollutant Exhaust</w:t>
            </w:r>
          </w:p>
        </w:tc>
      </w:tr>
      <w:tr w:rsidR="00680341" w14:paraId="773175B7" w14:textId="77777777" w:rsidTr="00DB4ABE">
        <w:trPr>
          <w:trHeight w:val="463"/>
        </w:trPr>
        <w:tc>
          <w:tcPr>
            <w:tcW w:w="1101" w:type="dxa"/>
            <w:hideMark/>
          </w:tcPr>
          <w:p w14:paraId="5FFCF0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</w:t>
            </w:r>
          </w:p>
        </w:tc>
        <w:tc>
          <w:tcPr>
            <w:tcW w:w="992" w:type="dxa"/>
            <w:hideMark/>
          </w:tcPr>
          <w:p w14:paraId="05AD28AF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276" w:type="dxa"/>
            <w:hideMark/>
          </w:tcPr>
          <w:p w14:paraId="5EFE6B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Exhaust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559" w:type="dxa"/>
            <w:hideMark/>
          </w:tcPr>
          <w:p w14:paraId="6178D56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Air Flow Rate (L/s)</w:t>
            </w:r>
          </w:p>
        </w:tc>
        <w:tc>
          <w:tcPr>
            <w:tcW w:w="1417" w:type="dxa"/>
            <w:hideMark/>
          </w:tcPr>
          <w:p w14:paraId="73A0C2A3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Flow Rate Provided (L/s)</w:t>
            </w:r>
          </w:p>
        </w:tc>
        <w:tc>
          <w:tcPr>
            <w:tcW w:w="1560" w:type="dxa"/>
            <w:hideMark/>
          </w:tcPr>
          <w:p w14:paraId="7957D3B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 take off size capacity (L/s)</w:t>
            </w:r>
          </w:p>
        </w:tc>
        <w:tc>
          <w:tcPr>
            <w:tcW w:w="1417" w:type="dxa"/>
            <w:hideMark/>
          </w:tcPr>
          <w:p w14:paraId="3961C78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 take off size capacity as air floor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</w:tr>
      <w:tr w:rsidR="00310139" w14:paraId="3FAC9C16" w14:textId="77777777" w:rsidTr="00DB4ABE">
        <w:trPr>
          <w:trHeight w:val="445"/>
        </w:trPr>
        <w:tc>
          <w:tcPr>
            <w:tcW w:w="1101" w:type="dxa"/>
            <w:hideMark/>
          </w:tcPr>
          <w:p w14:paraId="3F7DD33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1]</w:t>
            </w:r>
          </w:p>
        </w:tc>
        <w:tc>
          <w:tcPr>
            <w:tcW w:w="992" w:type="dxa"/>
          </w:tcPr>
          <w:p w14:paraId="591D720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59AD1A9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60E2D43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8F46AB7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3AEF0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957FDB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1074301C" w14:textId="77777777" w:rsidTr="00DB4ABE">
        <w:trPr>
          <w:trHeight w:val="445"/>
        </w:trPr>
        <w:tc>
          <w:tcPr>
            <w:tcW w:w="1101" w:type="dxa"/>
            <w:hideMark/>
          </w:tcPr>
          <w:p w14:paraId="5BECCCB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2]</w:t>
            </w:r>
          </w:p>
        </w:tc>
        <w:tc>
          <w:tcPr>
            <w:tcW w:w="992" w:type="dxa"/>
          </w:tcPr>
          <w:p w14:paraId="267732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5E66D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34056EF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4F7F1B80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A4EDD8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E968B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064FE58D" w14:textId="77777777" w:rsidTr="00DB4ABE">
        <w:trPr>
          <w:trHeight w:val="445"/>
        </w:trPr>
        <w:tc>
          <w:tcPr>
            <w:tcW w:w="1101" w:type="dxa"/>
            <w:hideMark/>
          </w:tcPr>
          <w:p w14:paraId="54666921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3]</w:t>
            </w:r>
          </w:p>
        </w:tc>
        <w:tc>
          <w:tcPr>
            <w:tcW w:w="992" w:type="dxa"/>
          </w:tcPr>
          <w:p w14:paraId="77DBF15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6E5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286A0CA3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0773A10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79F5853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5B05BDD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47320667" w14:textId="77777777" w:rsidTr="00DB4ABE">
        <w:trPr>
          <w:trHeight w:val="445"/>
        </w:trPr>
        <w:tc>
          <w:tcPr>
            <w:tcW w:w="1101" w:type="dxa"/>
            <w:hideMark/>
          </w:tcPr>
          <w:p w14:paraId="422617E8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4]</w:t>
            </w:r>
          </w:p>
        </w:tc>
        <w:tc>
          <w:tcPr>
            <w:tcW w:w="992" w:type="dxa"/>
          </w:tcPr>
          <w:p w14:paraId="4A6FF646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447B0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0D58515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036698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127A31F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4DC6C4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43BCCD73" w14:textId="77777777" w:rsidR="00955753" w:rsidRPr="00F44703" w:rsidRDefault="00955753" w:rsidP="0095575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55753" w14:paraId="35B601E2" w14:textId="77777777" w:rsidTr="00167796">
        <w:tc>
          <w:tcPr>
            <w:tcW w:w="6912" w:type="dxa"/>
            <w:shd w:val="clear" w:color="auto" w:fill="DBE5F1" w:themeFill="accent1" w:themeFillTint="33"/>
          </w:tcPr>
          <w:p w14:paraId="3D228C98" w14:textId="77777777" w:rsidR="00955753" w:rsidRPr="00F44703" w:rsidRDefault="00955753" w:rsidP="00167796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178788F" w14:textId="77777777" w:rsidR="00955753" w:rsidRPr="00F44703" w:rsidRDefault="00955753" w:rsidP="0016779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55753" w14:paraId="1E3DCA96" w14:textId="77777777" w:rsidTr="00167796">
        <w:tc>
          <w:tcPr>
            <w:tcW w:w="6912" w:type="dxa"/>
          </w:tcPr>
          <w:p w14:paraId="2272FF5D" w14:textId="77777777" w:rsidR="00955753" w:rsidRDefault="00955753" w:rsidP="0016779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0BB5878" w14:textId="77777777" w:rsidR="00955753" w:rsidRDefault="00955753" w:rsidP="0016779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55753" w14:paraId="3F0A0F10" w14:textId="77777777" w:rsidTr="00167796">
        <w:tc>
          <w:tcPr>
            <w:tcW w:w="6912" w:type="dxa"/>
          </w:tcPr>
          <w:p w14:paraId="4391B1E9" w14:textId="77777777" w:rsidR="00955753" w:rsidRDefault="00955753" w:rsidP="0016779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763142E" w14:textId="77777777" w:rsidR="00955753" w:rsidRDefault="00955753" w:rsidP="0016779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52C82F2" w14:textId="77777777" w:rsidR="00A32096" w:rsidRDefault="00A32096" w:rsidP="00A32096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p w14:paraId="77A85C78" w14:textId="77777777" w:rsidR="00A32096" w:rsidRDefault="00A32096" w:rsidP="00A32096">
      <w:pPr>
        <w:pStyle w:val="Heading2"/>
      </w:pPr>
      <w:r w:rsidRPr="001C55B2">
        <w:t>DISCUSSION</w:t>
      </w:r>
    </w:p>
    <w:p w14:paraId="10F070A4" w14:textId="77777777" w:rsidR="00A32096" w:rsidRPr="00F21995" w:rsidRDefault="00A32096" w:rsidP="00A3209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F5ED3">
        <w:rPr>
          <w:rFonts w:cstheme="minorHAnsi"/>
          <w:color w:val="auto"/>
        </w:rPr>
        <w:t xml:space="preserve">Certified Assessor(s). </w:t>
      </w:r>
    </w:p>
    <w:p w14:paraId="731DFF9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E35703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8E046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4BB5FD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C969A3" w14:textId="77777777" w:rsidR="00B847C1" w:rsidRDefault="00B847C1" w:rsidP="00A32096">
      <w:pPr>
        <w:pStyle w:val="Heading2"/>
      </w:pPr>
    </w:p>
    <w:p w14:paraId="56918B31" w14:textId="5FD2E5DE" w:rsidR="00A32096" w:rsidRPr="001C55B2" w:rsidRDefault="00A32096" w:rsidP="00A32096">
      <w:pPr>
        <w:pStyle w:val="Heading2"/>
      </w:pPr>
      <w:r w:rsidRPr="001C55B2">
        <w:t>DECLARATION</w:t>
      </w:r>
    </w:p>
    <w:p w14:paraId="2895C04D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3FF1A39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C9DC4CA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B93492F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6B54B6" w14:textId="77777777" w:rsidR="004F4D47" w:rsidRDefault="004F4D47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9D8C48" w14:textId="77777777" w:rsidR="00A32096" w:rsidRPr="008B4275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31B688B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8673CA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6A14D74F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4DAB" w14:textId="77777777" w:rsidR="00045738" w:rsidRDefault="00045738" w:rsidP="009A05DF">
      <w:pPr>
        <w:spacing w:before="0" w:after="0" w:line="240" w:lineRule="auto"/>
      </w:pPr>
      <w:r>
        <w:separator/>
      </w:r>
    </w:p>
  </w:endnote>
  <w:endnote w:type="continuationSeparator" w:id="0">
    <w:p w14:paraId="39ACFDF8" w14:textId="77777777" w:rsidR="00045738" w:rsidRDefault="00045738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0C5B" w14:textId="7E7411FE" w:rsidR="009C7C27" w:rsidRDefault="00C62F21">
    <w:pPr>
      <w:pStyle w:val="Footer"/>
    </w:pPr>
    <w:r>
      <w:rPr>
        <w:noProof/>
      </w:rPr>
      <w:drawing>
        <wp:inline distT="0" distB="0" distL="0" distR="0" wp14:anchorId="45E329C5" wp14:editId="36C6450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0448" w14:textId="77777777" w:rsidR="00045738" w:rsidRDefault="0004573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1FDA635E" w14:textId="77777777" w:rsidR="00045738" w:rsidRDefault="00045738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BA3E7" w14:textId="363B9754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802A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FB0278">
      <w:rPr>
        <w:sz w:val="16"/>
        <w:szCs w:val="16"/>
        <w:lang w:val="en-US"/>
      </w:rPr>
      <w:t>.</w:t>
    </w:r>
    <w:r w:rsidR="00F83CD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0F78A5">
      <w:rPr>
        <w:sz w:val="16"/>
        <w:szCs w:val="16"/>
        <w:lang w:val="en-US"/>
      </w:rPr>
      <w:t xml:space="preserve">Submission Template </w:t>
    </w:r>
    <w:r w:rsidR="001802A4">
      <w:rPr>
        <w:sz w:val="16"/>
        <w:szCs w:val="16"/>
        <w:lang w:val="en-US"/>
      </w:rPr>
      <w:t>NZ</w:t>
    </w:r>
    <w:r w:rsidR="006F5ED3">
      <w:rPr>
        <w:sz w:val="16"/>
        <w:szCs w:val="16"/>
        <w:lang w:val="en-US"/>
      </w:rPr>
      <w:t>v1.</w:t>
    </w:r>
    <w:r w:rsidR="00F83CD7">
      <w:rPr>
        <w:sz w:val="16"/>
        <w:szCs w:val="16"/>
        <w:lang w:val="en-US"/>
      </w:rPr>
      <w:t>1</w:t>
    </w:r>
  </w:p>
  <w:p w14:paraId="2DABA2FF" w14:textId="77777777" w:rsidR="009C7C27" w:rsidRDefault="009C7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5F73CF6"/>
    <w:multiLevelType w:val="hybridMultilevel"/>
    <w:tmpl w:val="6FA2FA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448033">
    <w:abstractNumId w:val="10"/>
  </w:num>
  <w:num w:numId="2" w16cid:durableId="1916816544">
    <w:abstractNumId w:val="11"/>
  </w:num>
  <w:num w:numId="3" w16cid:durableId="929462994">
    <w:abstractNumId w:val="12"/>
  </w:num>
  <w:num w:numId="4" w16cid:durableId="975183910">
    <w:abstractNumId w:val="13"/>
  </w:num>
  <w:num w:numId="5" w16cid:durableId="1347633429">
    <w:abstractNumId w:val="14"/>
  </w:num>
  <w:num w:numId="6" w16cid:durableId="545027407">
    <w:abstractNumId w:val="15"/>
  </w:num>
  <w:num w:numId="7" w16cid:durableId="169176842">
    <w:abstractNumId w:val="25"/>
  </w:num>
  <w:num w:numId="8" w16cid:durableId="2016955682">
    <w:abstractNumId w:val="24"/>
  </w:num>
  <w:num w:numId="9" w16cid:durableId="281158858">
    <w:abstractNumId w:val="35"/>
  </w:num>
  <w:num w:numId="10" w16cid:durableId="263271342">
    <w:abstractNumId w:val="31"/>
  </w:num>
  <w:num w:numId="11" w16cid:durableId="753740194">
    <w:abstractNumId w:val="29"/>
  </w:num>
  <w:num w:numId="12" w16cid:durableId="659769045">
    <w:abstractNumId w:val="20"/>
  </w:num>
  <w:num w:numId="13" w16cid:durableId="841512725">
    <w:abstractNumId w:val="17"/>
  </w:num>
  <w:num w:numId="14" w16cid:durableId="711225031">
    <w:abstractNumId w:val="18"/>
  </w:num>
  <w:num w:numId="15" w16cid:durableId="74122408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91783570">
    <w:abstractNumId w:val="9"/>
  </w:num>
  <w:num w:numId="17" w16cid:durableId="129176538">
    <w:abstractNumId w:val="7"/>
  </w:num>
  <w:num w:numId="18" w16cid:durableId="384330579">
    <w:abstractNumId w:val="6"/>
  </w:num>
  <w:num w:numId="19" w16cid:durableId="340814672">
    <w:abstractNumId w:val="5"/>
  </w:num>
  <w:num w:numId="20" w16cid:durableId="1893619595">
    <w:abstractNumId w:val="4"/>
  </w:num>
  <w:num w:numId="21" w16cid:durableId="348726027">
    <w:abstractNumId w:val="8"/>
  </w:num>
  <w:num w:numId="22" w16cid:durableId="1357543673">
    <w:abstractNumId w:val="3"/>
  </w:num>
  <w:num w:numId="23" w16cid:durableId="1425760618">
    <w:abstractNumId w:val="2"/>
  </w:num>
  <w:num w:numId="24" w16cid:durableId="2056389546">
    <w:abstractNumId w:val="1"/>
  </w:num>
  <w:num w:numId="25" w16cid:durableId="511574479">
    <w:abstractNumId w:val="0"/>
  </w:num>
  <w:num w:numId="26" w16cid:durableId="1938051469">
    <w:abstractNumId w:val="37"/>
  </w:num>
  <w:num w:numId="27" w16cid:durableId="1345016232">
    <w:abstractNumId w:val="26"/>
  </w:num>
  <w:num w:numId="28" w16cid:durableId="58670302">
    <w:abstractNumId w:val="21"/>
  </w:num>
  <w:num w:numId="29" w16cid:durableId="18120702">
    <w:abstractNumId w:val="30"/>
  </w:num>
  <w:num w:numId="30" w16cid:durableId="170605980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5382338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21599606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8603880">
    <w:abstractNumId w:val="36"/>
  </w:num>
  <w:num w:numId="34" w16cid:durableId="526410177">
    <w:abstractNumId w:val="38"/>
  </w:num>
  <w:num w:numId="35" w16cid:durableId="535242724">
    <w:abstractNumId w:val="34"/>
  </w:num>
  <w:num w:numId="36" w16cid:durableId="420948705">
    <w:abstractNumId w:val="16"/>
  </w:num>
  <w:num w:numId="37" w16cid:durableId="778993191">
    <w:abstractNumId w:val="28"/>
  </w:num>
  <w:num w:numId="38" w16cid:durableId="1822691536">
    <w:abstractNumId w:val="23"/>
  </w:num>
  <w:num w:numId="39" w16cid:durableId="42216021">
    <w:abstractNumId w:val="22"/>
  </w:num>
  <w:num w:numId="40" w16cid:durableId="2107731265">
    <w:abstractNumId w:val="27"/>
  </w:num>
  <w:num w:numId="41" w16cid:durableId="2048986770">
    <w:abstractNumId w:val="33"/>
  </w:num>
  <w:num w:numId="42" w16cid:durableId="425468400">
    <w:abstractNumId w:val="19"/>
  </w:num>
  <w:num w:numId="43" w16cid:durableId="1929338994">
    <w:abstractNumId w:val="39"/>
  </w:num>
  <w:num w:numId="44" w16cid:durableId="193890139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3sjA3MrAwsDQysrBU0lEKTi0uzszPAykwqgUAyIayJSwAAAA="/>
  </w:docVars>
  <w:rsids>
    <w:rsidRoot w:val="00FF4A3B"/>
    <w:rsid w:val="00000EFA"/>
    <w:rsid w:val="00015B85"/>
    <w:rsid w:val="00017B56"/>
    <w:rsid w:val="0002622D"/>
    <w:rsid w:val="00035ACD"/>
    <w:rsid w:val="00041305"/>
    <w:rsid w:val="000414A1"/>
    <w:rsid w:val="00045738"/>
    <w:rsid w:val="00082A13"/>
    <w:rsid w:val="000E1601"/>
    <w:rsid w:val="000F78A5"/>
    <w:rsid w:val="001443D4"/>
    <w:rsid w:val="00145EF1"/>
    <w:rsid w:val="0015181E"/>
    <w:rsid w:val="00155FD6"/>
    <w:rsid w:val="00160D16"/>
    <w:rsid w:val="00166528"/>
    <w:rsid w:val="001802A4"/>
    <w:rsid w:val="001A76C9"/>
    <w:rsid w:val="001B656A"/>
    <w:rsid w:val="001C087A"/>
    <w:rsid w:val="001C55B2"/>
    <w:rsid w:val="0024769C"/>
    <w:rsid w:val="00253282"/>
    <w:rsid w:val="0026389D"/>
    <w:rsid w:val="002654A0"/>
    <w:rsid w:val="00281203"/>
    <w:rsid w:val="00291D61"/>
    <w:rsid w:val="002B2B4E"/>
    <w:rsid w:val="002D1B5D"/>
    <w:rsid w:val="002E1DA6"/>
    <w:rsid w:val="002E7CD7"/>
    <w:rsid w:val="0030677B"/>
    <w:rsid w:val="00310139"/>
    <w:rsid w:val="00313027"/>
    <w:rsid w:val="00313F06"/>
    <w:rsid w:val="003142F6"/>
    <w:rsid w:val="0034160E"/>
    <w:rsid w:val="00343B85"/>
    <w:rsid w:val="00370BAD"/>
    <w:rsid w:val="00372131"/>
    <w:rsid w:val="00385775"/>
    <w:rsid w:val="00386BF8"/>
    <w:rsid w:val="003C2840"/>
    <w:rsid w:val="003D044C"/>
    <w:rsid w:val="003D3C2B"/>
    <w:rsid w:val="003D7EE6"/>
    <w:rsid w:val="003F44C9"/>
    <w:rsid w:val="00415DAA"/>
    <w:rsid w:val="00421258"/>
    <w:rsid w:val="00441FDE"/>
    <w:rsid w:val="00461F2D"/>
    <w:rsid w:val="00474D4F"/>
    <w:rsid w:val="004770A9"/>
    <w:rsid w:val="004B6802"/>
    <w:rsid w:val="004C45DD"/>
    <w:rsid w:val="004C50E3"/>
    <w:rsid w:val="004C6782"/>
    <w:rsid w:val="004C7388"/>
    <w:rsid w:val="004D0A28"/>
    <w:rsid w:val="004F2472"/>
    <w:rsid w:val="004F2F36"/>
    <w:rsid w:val="004F3D4F"/>
    <w:rsid w:val="004F4D47"/>
    <w:rsid w:val="005205F4"/>
    <w:rsid w:val="00543FCE"/>
    <w:rsid w:val="005621D0"/>
    <w:rsid w:val="00577D2A"/>
    <w:rsid w:val="005842E7"/>
    <w:rsid w:val="005959BE"/>
    <w:rsid w:val="00597BEC"/>
    <w:rsid w:val="005A043B"/>
    <w:rsid w:val="005C2F1A"/>
    <w:rsid w:val="005C34D2"/>
    <w:rsid w:val="005C51C3"/>
    <w:rsid w:val="005C692B"/>
    <w:rsid w:val="005D3EB9"/>
    <w:rsid w:val="005E0B04"/>
    <w:rsid w:val="005E267B"/>
    <w:rsid w:val="005E48E6"/>
    <w:rsid w:val="00617CF5"/>
    <w:rsid w:val="00644150"/>
    <w:rsid w:val="006709C3"/>
    <w:rsid w:val="00680341"/>
    <w:rsid w:val="00681144"/>
    <w:rsid w:val="00681AB7"/>
    <w:rsid w:val="00687422"/>
    <w:rsid w:val="00696088"/>
    <w:rsid w:val="006A69DD"/>
    <w:rsid w:val="006B3D65"/>
    <w:rsid w:val="006B6118"/>
    <w:rsid w:val="006C09EF"/>
    <w:rsid w:val="006D3C47"/>
    <w:rsid w:val="006F5ED3"/>
    <w:rsid w:val="007275C4"/>
    <w:rsid w:val="00730605"/>
    <w:rsid w:val="00741B12"/>
    <w:rsid w:val="0075170B"/>
    <w:rsid w:val="007537EB"/>
    <w:rsid w:val="007771E3"/>
    <w:rsid w:val="007772D5"/>
    <w:rsid w:val="007B4F83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753"/>
    <w:rsid w:val="00955DBE"/>
    <w:rsid w:val="00963A81"/>
    <w:rsid w:val="00994D43"/>
    <w:rsid w:val="0099600D"/>
    <w:rsid w:val="009A05DF"/>
    <w:rsid w:val="009A13BF"/>
    <w:rsid w:val="009A752F"/>
    <w:rsid w:val="009C7C27"/>
    <w:rsid w:val="009E45D5"/>
    <w:rsid w:val="00A14DE0"/>
    <w:rsid w:val="00A207CE"/>
    <w:rsid w:val="00A32096"/>
    <w:rsid w:val="00A44963"/>
    <w:rsid w:val="00A45B94"/>
    <w:rsid w:val="00A77B3E"/>
    <w:rsid w:val="00AA2E9F"/>
    <w:rsid w:val="00AC168A"/>
    <w:rsid w:val="00AD7849"/>
    <w:rsid w:val="00AF437B"/>
    <w:rsid w:val="00B0147D"/>
    <w:rsid w:val="00B04026"/>
    <w:rsid w:val="00B16241"/>
    <w:rsid w:val="00B43004"/>
    <w:rsid w:val="00B47C7A"/>
    <w:rsid w:val="00B51442"/>
    <w:rsid w:val="00B52111"/>
    <w:rsid w:val="00B60016"/>
    <w:rsid w:val="00B847C1"/>
    <w:rsid w:val="00B931F2"/>
    <w:rsid w:val="00BC1D56"/>
    <w:rsid w:val="00BD0040"/>
    <w:rsid w:val="00BD6353"/>
    <w:rsid w:val="00C12EF5"/>
    <w:rsid w:val="00C172F4"/>
    <w:rsid w:val="00C564DC"/>
    <w:rsid w:val="00C621B9"/>
    <w:rsid w:val="00C62F21"/>
    <w:rsid w:val="00C67570"/>
    <w:rsid w:val="00C87F76"/>
    <w:rsid w:val="00CA175C"/>
    <w:rsid w:val="00CC3536"/>
    <w:rsid w:val="00CC3B44"/>
    <w:rsid w:val="00D144BE"/>
    <w:rsid w:val="00D15333"/>
    <w:rsid w:val="00D20DA9"/>
    <w:rsid w:val="00D34A57"/>
    <w:rsid w:val="00D55E65"/>
    <w:rsid w:val="00D632F3"/>
    <w:rsid w:val="00D70E27"/>
    <w:rsid w:val="00D80EAC"/>
    <w:rsid w:val="00D8734E"/>
    <w:rsid w:val="00D956A0"/>
    <w:rsid w:val="00DA27D3"/>
    <w:rsid w:val="00DB4ABE"/>
    <w:rsid w:val="00DE30E0"/>
    <w:rsid w:val="00DF0E45"/>
    <w:rsid w:val="00E048B1"/>
    <w:rsid w:val="00E11D0B"/>
    <w:rsid w:val="00E15F6B"/>
    <w:rsid w:val="00E42AFE"/>
    <w:rsid w:val="00E45DAF"/>
    <w:rsid w:val="00E47126"/>
    <w:rsid w:val="00E52F47"/>
    <w:rsid w:val="00E63EF6"/>
    <w:rsid w:val="00E8584D"/>
    <w:rsid w:val="00EC0B64"/>
    <w:rsid w:val="00EC4E1C"/>
    <w:rsid w:val="00EE0752"/>
    <w:rsid w:val="00EF2501"/>
    <w:rsid w:val="00EF687B"/>
    <w:rsid w:val="00F23A16"/>
    <w:rsid w:val="00F43E46"/>
    <w:rsid w:val="00F532B5"/>
    <w:rsid w:val="00F73F0C"/>
    <w:rsid w:val="00F83CD7"/>
    <w:rsid w:val="00F8744B"/>
    <w:rsid w:val="00F93D08"/>
    <w:rsid w:val="00FB0278"/>
    <w:rsid w:val="00FB2507"/>
    <w:rsid w:val="00FC67A4"/>
    <w:rsid w:val="00FE7B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95D2"/>
  <w15:docId w15:val="{4A545B45-EE6D-48CF-84CA-05A5DE3D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47C1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47C1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C3C15-1402-48BA-BA86-6CD19260F0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E41478-EBDE-488B-B991-5BCA8AAD9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EA3FBA-F45B-428C-BBC2-95CB7DEC5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64DFFE-E621-45D5-9E03-B752CAFC54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37</cp:revision>
  <cp:lastPrinted>1900-12-31T14:00:00Z</cp:lastPrinted>
  <dcterms:created xsi:type="dcterms:W3CDTF">2017-06-07T02:16:00Z</dcterms:created>
  <dcterms:modified xsi:type="dcterms:W3CDTF">2022-05-30T04:46:00Z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11600</vt:r8>
  </property>
</Properties>
</file>